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89A" w:rsidRPr="00F52D42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  <w:r w:rsidR="00F52D42" w:rsidRPr="00F52D42">
        <w:rPr>
          <w:b w:val="0"/>
          <w:sz w:val="24"/>
          <w:szCs w:val="24"/>
        </w:rPr>
        <w:t>_</w:t>
      </w:r>
      <w:r w:rsidR="00447E58">
        <w:rPr>
          <w:b w:val="0"/>
          <w:sz w:val="24"/>
          <w:szCs w:val="24"/>
        </w:rPr>
        <w:t>____</w:t>
      </w:r>
      <w:r w:rsidR="00F52D42" w:rsidRPr="00F52D42">
        <w:rPr>
          <w:b w:val="0"/>
          <w:sz w:val="24"/>
          <w:szCs w:val="24"/>
        </w:rPr>
        <w:t>__</w:t>
      </w:r>
    </w:p>
    <w:p w:rsidR="00A0389A" w:rsidRPr="00F52D42" w:rsidRDefault="00A0389A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Pr="00D5614E" w:rsidRDefault="00AC1A15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2012 г.</w:t>
            </w: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r w:rsidRPr="00F52D42">
        <w:rPr>
          <w:b/>
          <w:sz w:val="22"/>
          <w:szCs w:val="22"/>
        </w:rPr>
        <w:t>Сафеева Рустема Рузбековича</w:t>
      </w:r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6B315B">
        <w:rPr>
          <w:sz w:val="22"/>
          <w:szCs w:val="22"/>
        </w:rPr>
        <w:t>______________________________________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 xml:space="preserve">,в лице </w:t>
      </w:r>
      <w:r w:rsidR="006B315B">
        <w:rPr>
          <w:sz w:val="22"/>
          <w:szCs w:val="22"/>
        </w:rPr>
        <w:t>_________________________________________________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DC0C3E">
        <w:rPr>
          <w:sz w:val="22"/>
          <w:szCs w:val="22"/>
        </w:rPr>
        <w:t>го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="009C3FD1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 xml:space="preserve">заключили настоящий договор подряда на </w:t>
      </w:r>
      <w:r w:rsidR="006B315B">
        <w:rPr>
          <w:rFonts w:eastAsia="Arial"/>
          <w:bCs/>
          <w:sz w:val="22"/>
          <w:szCs w:val="22"/>
        </w:rPr>
        <w:t>__________________________________________________</w:t>
      </w:r>
      <w:r w:rsidR="009C3FD1">
        <w:rPr>
          <w:rFonts w:eastAsia="Arial"/>
          <w:bCs/>
          <w:sz w:val="22"/>
          <w:szCs w:val="22"/>
        </w:rPr>
        <w:t xml:space="preserve"> 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 </w:t>
      </w:r>
      <w:r w:rsidR="006B315B">
        <w:rPr>
          <w:rFonts w:eastAsia="Arial"/>
          <w:bCs/>
          <w:sz w:val="22"/>
          <w:szCs w:val="22"/>
        </w:rPr>
        <w:t>_________________</w:t>
      </w:r>
      <w:r w:rsidR="00E34786">
        <w:rPr>
          <w:rFonts w:eastAsia="Arial"/>
          <w:bCs/>
          <w:sz w:val="22"/>
          <w:szCs w:val="22"/>
        </w:rPr>
        <w:t>г.</w:t>
      </w:r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1. ПРЕДМЕТ ДОГОВОРА</w:t>
      </w:r>
    </w:p>
    <w:p w:rsidR="00245DAB" w:rsidRPr="00F52D42" w:rsidRDefault="00245DAB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1.1</w:t>
      </w:r>
      <w:r w:rsidR="00F52D42">
        <w:rPr>
          <w:sz w:val="22"/>
          <w:szCs w:val="22"/>
        </w:rPr>
        <w:t>. </w:t>
      </w:r>
      <w:r w:rsidRPr="00F52D42">
        <w:rPr>
          <w:sz w:val="22"/>
          <w:szCs w:val="22"/>
        </w:rPr>
        <w:t>Подрядчик обязуется в соответствии с</w:t>
      </w:r>
      <w:r w:rsidR="008954D5" w:rsidRPr="00F52D42">
        <w:rPr>
          <w:sz w:val="22"/>
          <w:szCs w:val="22"/>
        </w:rPr>
        <w:t xml:space="preserve"> настоящим договором </w:t>
      </w:r>
      <w:r w:rsidRPr="00F52D42">
        <w:rPr>
          <w:sz w:val="22"/>
          <w:szCs w:val="22"/>
        </w:rPr>
        <w:t xml:space="preserve">выполнить работы по </w:t>
      </w:r>
      <w:r w:rsidR="00FD6EE6">
        <w:rPr>
          <w:b/>
          <w:sz w:val="22"/>
          <w:szCs w:val="22"/>
        </w:rPr>
        <w:t>_____________________________________________________</w:t>
      </w:r>
      <w:r w:rsidR="00350A91" w:rsidRPr="00350A91">
        <w:rPr>
          <w:sz w:val="22"/>
          <w:szCs w:val="22"/>
        </w:rPr>
        <w:t>(далее – «Работы),в соответствии</w:t>
      </w:r>
      <w:r w:rsidR="00330D9D">
        <w:rPr>
          <w:sz w:val="22"/>
          <w:szCs w:val="22"/>
        </w:rPr>
        <w:t xml:space="preserve"> </w:t>
      </w:r>
      <w:r w:rsidR="00350A91" w:rsidRPr="00350A91">
        <w:rPr>
          <w:sz w:val="22"/>
          <w:szCs w:val="22"/>
        </w:rPr>
        <w:t>с</w:t>
      </w:r>
      <w:r w:rsidR="00350A91">
        <w:rPr>
          <w:rFonts w:eastAsia="Arial"/>
          <w:bCs/>
          <w:sz w:val="22"/>
          <w:szCs w:val="22"/>
        </w:rPr>
        <w:t xml:space="preserve"> </w:t>
      </w:r>
      <w:r w:rsidR="00330D9D">
        <w:rPr>
          <w:rFonts w:eastAsia="Arial"/>
          <w:bCs/>
          <w:sz w:val="22"/>
          <w:szCs w:val="22"/>
        </w:rPr>
        <w:t>Дефектной ведомостью (Приложение №1 к настоящему договору)</w:t>
      </w:r>
      <w:r w:rsidR="00350A91">
        <w:rPr>
          <w:rFonts w:eastAsia="Arial"/>
          <w:bCs/>
          <w:sz w:val="22"/>
          <w:szCs w:val="22"/>
        </w:rPr>
        <w:t>, по объекту: _________________________________________,</w:t>
      </w:r>
      <w:r w:rsidR="009C3FD1">
        <w:rPr>
          <w:rFonts w:eastAsia="Arial"/>
          <w:bCs/>
          <w:sz w:val="22"/>
          <w:szCs w:val="22"/>
        </w:rPr>
        <w:t xml:space="preserve"> </w:t>
      </w:r>
      <w:r w:rsidRPr="00F52D42">
        <w:rPr>
          <w:sz w:val="22"/>
          <w:szCs w:val="22"/>
        </w:rPr>
        <w:t>и сдать Заказчику по акту, а Заказчик обязуется передать необходим</w:t>
      </w:r>
      <w:r w:rsidR="00EB2E87" w:rsidRPr="00F52D42">
        <w:rPr>
          <w:sz w:val="22"/>
          <w:szCs w:val="22"/>
        </w:rPr>
        <w:t>о</w:t>
      </w:r>
      <w:r w:rsidR="00BE3DFB" w:rsidRPr="00F52D42">
        <w:rPr>
          <w:sz w:val="22"/>
          <w:szCs w:val="22"/>
        </w:rPr>
        <w:t xml:space="preserve">е </w:t>
      </w:r>
      <w:r w:rsidRPr="00F52D42">
        <w:rPr>
          <w:sz w:val="22"/>
          <w:szCs w:val="22"/>
        </w:rPr>
        <w:t>для выполнения работ оборудование</w:t>
      </w:r>
      <w:r w:rsidR="00497686" w:rsidRPr="00F52D42">
        <w:rPr>
          <w:sz w:val="22"/>
          <w:szCs w:val="22"/>
        </w:rPr>
        <w:t xml:space="preserve"> и материалы</w:t>
      </w:r>
      <w:r w:rsidRPr="00F52D42">
        <w:rPr>
          <w:sz w:val="22"/>
          <w:szCs w:val="22"/>
        </w:rPr>
        <w:t xml:space="preserve">, принять от Подрядчика объект и произвести окончательную оплату </w:t>
      </w:r>
      <w:r w:rsidR="00FD6EE6">
        <w:rPr>
          <w:sz w:val="22"/>
          <w:szCs w:val="22"/>
        </w:rPr>
        <w:t xml:space="preserve">в течение </w:t>
      </w:r>
      <w:r w:rsidR="00330D9D">
        <w:rPr>
          <w:sz w:val="22"/>
          <w:szCs w:val="22"/>
        </w:rPr>
        <w:t>30</w:t>
      </w:r>
      <w:r w:rsidR="004153DA" w:rsidRPr="00F52D42">
        <w:rPr>
          <w:sz w:val="22"/>
          <w:szCs w:val="22"/>
        </w:rPr>
        <w:t xml:space="preserve"> </w:t>
      </w:r>
      <w:r w:rsidR="00330D9D">
        <w:rPr>
          <w:sz w:val="22"/>
          <w:szCs w:val="22"/>
        </w:rPr>
        <w:t>календарных</w:t>
      </w:r>
      <w:r w:rsidR="004153DA" w:rsidRPr="00F52D42">
        <w:rPr>
          <w:sz w:val="22"/>
          <w:szCs w:val="22"/>
        </w:rPr>
        <w:t xml:space="preserve"> дней</w:t>
      </w:r>
      <w:r w:rsidR="00CC50AA" w:rsidRPr="00F52D42">
        <w:rPr>
          <w:sz w:val="22"/>
          <w:szCs w:val="22"/>
        </w:rPr>
        <w:t xml:space="preserve"> после подписания акт</w:t>
      </w:r>
      <w:r w:rsidR="00330D9D">
        <w:rPr>
          <w:sz w:val="22"/>
          <w:szCs w:val="22"/>
        </w:rPr>
        <w:t>а выполненных работ</w:t>
      </w:r>
      <w:r w:rsidR="005524E2" w:rsidRPr="00F52D42">
        <w:rPr>
          <w:sz w:val="22"/>
          <w:szCs w:val="22"/>
        </w:rPr>
        <w:t>.</w:t>
      </w:r>
    </w:p>
    <w:p w:rsidR="00497686" w:rsidRPr="00F52D42" w:rsidRDefault="00497686" w:rsidP="00F52D42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2. СТОИМОСТЬ РАБОТ ПО ДОГОВОРУ</w:t>
      </w:r>
    </w:p>
    <w:p w:rsidR="00507136" w:rsidRPr="00F52D42" w:rsidRDefault="00507136" w:rsidP="00F52D42">
      <w:pPr>
        <w:ind w:right="-3" w:firstLine="709"/>
        <w:jc w:val="both"/>
        <w:outlineLvl w:val="0"/>
        <w:rPr>
          <w:sz w:val="22"/>
          <w:szCs w:val="22"/>
        </w:rPr>
      </w:pPr>
    </w:p>
    <w:p w:rsidR="00C81E33" w:rsidRPr="00F52D42" w:rsidRDefault="00F52D42" w:rsidP="00F52D42">
      <w:pPr>
        <w:tabs>
          <w:tab w:val="left" w:pos="0"/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2.1.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Стоимость работ, выпо</w:t>
      </w:r>
      <w:r w:rsidR="00330D9D">
        <w:rPr>
          <w:sz w:val="22"/>
          <w:szCs w:val="22"/>
        </w:rPr>
        <w:t xml:space="preserve">лняемых по настоящему договору </w:t>
      </w:r>
      <w:r w:rsidR="00C53271" w:rsidRPr="00F52D42">
        <w:rPr>
          <w:sz w:val="22"/>
          <w:szCs w:val="22"/>
        </w:rPr>
        <w:t>составляет</w:t>
      </w:r>
      <w:r w:rsidR="00507136" w:rsidRPr="00F52D42">
        <w:rPr>
          <w:sz w:val="22"/>
          <w:szCs w:val="22"/>
        </w:rPr>
        <w:t>:</w:t>
      </w:r>
    </w:p>
    <w:p w:rsidR="00350A91" w:rsidRDefault="00350A9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</w:t>
      </w:r>
    </w:p>
    <w:p w:rsidR="00350A91" w:rsidRDefault="00350A9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</w:p>
    <w:p w:rsidR="00290E4B" w:rsidRPr="00F52D42" w:rsidRDefault="00F52D42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2.2.</w:t>
      </w:r>
      <w:r>
        <w:rPr>
          <w:sz w:val="22"/>
          <w:szCs w:val="22"/>
        </w:rPr>
        <w:tab/>
      </w:r>
      <w:r w:rsidR="00350A91">
        <w:rPr>
          <w:sz w:val="22"/>
          <w:szCs w:val="22"/>
        </w:rPr>
        <w:t xml:space="preserve">Стоимость работ и </w:t>
      </w:r>
      <w:r w:rsidR="006E77DD">
        <w:rPr>
          <w:sz w:val="22"/>
          <w:szCs w:val="22"/>
        </w:rPr>
        <w:t>план-</w:t>
      </w:r>
      <w:r w:rsidR="00350A91">
        <w:rPr>
          <w:sz w:val="22"/>
          <w:szCs w:val="22"/>
        </w:rPr>
        <w:t xml:space="preserve">график производства работ указаны в Приложении № </w:t>
      </w:r>
      <w:r w:rsidR="00330D9D">
        <w:rPr>
          <w:sz w:val="22"/>
          <w:szCs w:val="22"/>
        </w:rPr>
        <w:t>2</w:t>
      </w:r>
      <w:r w:rsidR="00350A91">
        <w:rPr>
          <w:sz w:val="22"/>
          <w:szCs w:val="22"/>
        </w:rPr>
        <w:t>, являющ</w:t>
      </w:r>
      <w:r w:rsidR="00330D9D">
        <w:rPr>
          <w:sz w:val="22"/>
          <w:szCs w:val="22"/>
        </w:rPr>
        <w:t>имся</w:t>
      </w:r>
      <w:r w:rsidR="00350A91">
        <w:rPr>
          <w:sz w:val="22"/>
          <w:szCs w:val="22"/>
        </w:rPr>
        <w:t xml:space="preserve"> неотъемлемой часть Договора.</w:t>
      </w:r>
    </w:p>
    <w:p w:rsidR="00350A91" w:rsidRPr="00F52D42" w:rsidRDefault="00350A91" w:rsidP="00AD6E22">
      <w:pPr>
        <w:tabs>
          <w:tab w:val="left" w:pos="1134"/>
        </w:tabs>
        <w:suppressAutoHyphens w:val="0"/>
        <w:ind w:right="-3" w:firstLine="709"/>
        <w:jc w:val="both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3. ОБЯЗАТЕЛЬСТВА ПОДРЯДЧИКА</w:t>
      </w:r>
    </w:p>
    <w:p w:rsidR="006871D8" w:rsidRPr="00F52D42" w:rsidRDefault="006871D8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52D42" w:rsidRDefault="006871D8" w:rsidP="00F52D42">
      <w:pPr>
        <w:tabs>
          <w:tab w:val="left" w:pos="526"/>
        </w:tabs>
        <w:ind w:right="-3" w:firstLine="709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 xml:space="preserve">Для исполнения настоящего договора </w:t>
      </w:r>
      <w:r w:rsidRPr="00F52D42">
        <w:rPr>
          <w:sz w:val="22"/>
          <w:szCs w:val="22"/>
        </w:rPr>
        <w:t>Подрядчик обязуется:</w:t>
      </w:r>
    </w:p>
    <w:p w:rsidR="00C53271" w:rsidRPr="00F52D42" w:rsidRDefault="00D61FD6" w:rsidP="00F52D42">
      <w:pPr>
        <w:pStyle w:val="a5"/>
        <w:tabs>
          <w:tab w:val="left" w:pos="567"/>
          <w:tab w:val="left" w:pos="1134"/>
        </w:tabs>
        <w:ind w:right="-3" w:firstLine="709"/>
        <w:jc w:val="both"/>
        <w:rPr>
          <w:szCs w:val="22"/>
        </w:rPr>
      </w:pPr>
      <w:r w:rsidRPr="00F52D42">
        <w:rPr>
          <w:szCs w:val="22"/>
        </w:rPr>
        <w:t>3.1.</w:t>
      </w:r>
      <w:r w:rsidR="00F52D42">
        <w:rPr>
          <w:szCs w:val="22"/>
        </w:rPr>
        <w:tab/>
      </w:r>
      <w:r w:rsidR="00822A00"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>казчику в состоянии, обеспечивающим</w:t>
      </w:r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РД</w:t>
      </w:r>
      <w:r w:rsidR="00CF11BA" w:rsidRPr="00F52D42">
        <w:rPr>
          <w:szCs w:val="22"/>
        </w:rPr>
        <w:t>отрасли связи</w:t>
      </w:r>
      <w:r w:rsidR="004153DA" w:rsidRPr="00F52D42">
        <w:rPr>
          <w:szCs w:val="22"/>
        </w:rPr>
        <w:t xml:space="preserve"> до</w:t>
      </w:r>
      <w:r w:rsidR="006E77DD">
        <w:rPr>
          <w:szCs w:val="22"/>
          <w:u w:val="single"/>
        </w:rPr>
        <w:t>________________</w:t>
      </w:r>
      <w:r w:rsidR="004153DA" w:rsidRPr="00227E88">
        <w:rPr>
          <w:szCs w:val="22"/>
          <w:u w:val="single"/>
        </w:rPr>
        <w:t>.</w:t>
      </w:r>
    </w:p>
    <w:p w:rsidR="00B11DB9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3.2.</w:t>
      </w:r>
      <w:r w:rsidR="00F52D42">
        <w:rPr>
          <w:sz w:val="22"/>
          <w:szCs w:val="22"/>
        </w:rPr>
        <w:tab/>
      </w:r>
      <w:r w:rsidRPr="00F52D42">
        <w:rPr>
          <w:sz w:val="22"/>
          <w:szCs w:val="22"/>
        </w:rPr>
        <w:t>П</w:t>
      </w:r>
      <w:r w:rsidR="00B11DB9" w:rsidRPr="00F52D42">
        <w:rPr>
          <w:sz w:val="22"/>
          <w:szCs w:val="22"/>
        </w:rPr>
        <w:t>олуча</w:t>
      </w:r>
      <w:r w:rsidR="006871D8" w:rsidRPr="00F52D42">
        <w:rPr>
          <w:sz w:val="22"/>
          <w:szCs w:val="22"/>
        </w:rPr>
        <w:t>ть</w:t>
      </w:r>
      <w:r w:rsidR="00B11DB9" w:rsidRPr="00F52D42">
        <w:rPr>
          <w:sz w:val="22"/>
          <w:szCs w:val="22"/>
        </w:rPr>
        <w:t xml:space="preserve"> необходимые технические условия</w:t>
      </w:r>
      <w:r w:rsidR="00AD6E22">
        <w:rPr>
          <w:sz w:val="22"/>
          <w:szCs w:val="22"/>
        </w:rPr>
        <w:t xml:space="preserve">, </w:t>
      </w:r>
      <w:r w:rsidR="00B11DB9" w:rsidRPr="00F52D42">
        <w:rPr>
          <w:sz w:val="22"/>
          <w:szCs w:val="22"/>
        </w:rPr>
        <w:t>согласования со сторонними организациями</w:t>
      </w:r>
      <w:r w:rsidR="00AD6E22">
        <w:rPr>
          <w:sz w:val="22"/>
          <w:szCs w:val="22"/>
        </w:rPr>
        <w:t>, заключать договор</w:t>
      </w:r>
      <w:r w:rsidR="00330D9D">
        <w:rPr>
          <w:sz w:val="22"/>
          <w:szCs w:val="22"/>
        </w:rPr>
        <w:t>ы</w:t>
      </w:r>
      <w:r w:rsidR="00AD6E22">
        <w:rPr>
          <w:sz w:val="22"/>
          <w:szCs w:val="22"/>
        </w:rPr>
        <w:t>, необходимые для нормальной эксплуатации объекта по доверенности Заказчика.</w:t>
      </w:r>
    </w:p>
    <w:p w:rsidR="00227E88" w:rsidRPr="00227E88" w:rsidRDefault="00227E88" w:rsidP="00227E88">
      <w:pPr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 xml:space="preserve">           3.3.  </w:t>
      </w:r>
      <w:r w:rsidR="006E77DD">
        <w:rPr>
          <w:sz w:val="22"/>
          <w:szCs w:val="22"/>
        </w:rPr>
        <w:t>В случае, если работы производятся в жилых домах, д</w:t>
      </w:r>
      <w:r>
        <w:rPr>
          <w:sz w:val="22"/>
          <w:szCs w:val="22"/>
        </w:rPr>
        <w:t xml:space="preserve">о </w:t>
      </w:r>
      <w:r w:rsidRPr="00227E88">
        <w:rPr>
          <w:sz w:val="22"/>
          <w:szCs w:val="22"/>
        </w:rPr>
        <w:t>начала производства работ п</w:t>
      </w:r>
      <w:r w:rsidRPr="00227E88">
        <w:rPr>
          <w:sz w:val="22"/>
          <w:szCs w:val="22"/>
          <w:lang w:eastAsia="ru-RU"/>
        </w:rPr>
        <w:t>олучить согласование с собственниками жилья на проведение строительно-монтажных работ по размещению сетей (</w:t>
      </w:r>
      <w:r w:rsidR="007530CE">
        <w:rPr>
          <w:sz w:val="22"/>
          <w:szCs w:val="22"/>
          <w:lang w:eastAsia="ru-RU"/>
        </w:rPr>
        <w:t xml:space="preserve">в виде </w:t>
      </w:r>
      <w:r w:rsidRPr="00227E88">
        <w:rPr>
          <w:sz w:val="22"/>
          <w:szCs w:val="22"/>
          <w:lang w:eastAsia="ru-RU"/>
        </w:rPr>
        <w:t>протокол</w:t>
      </w:r>
      <w:r w:rsidR="007530CE">
        <w:rPr>
          <w:sz w:val="22"/>
          <w:szCs w:val="22"/>
          <w:lang w:eastAsia="ru-RU"/>
        </w:rPr>
        <w:t>ов</w:t>
      </w:r>
      <w:r w:rsidRPr="00227E88">
        <w:rPr>
          <w:sz w:val="22"/>
          <w:szCs w:val="22"/>
          <w:lang w:eastAsia="ru-RU"/>
        </w:rPr>
        <w:t xml:space="preserve"> собраний с принятым решением о пользовании общим имуществом собственников помещений жилых домов).</w:t>
      </w:r>
    </w:p>
    <w:p w:rsidR="00BD5340" w:rsidRPr="003E2223" w:rsidRDefault="00BD5340" w:rsidP="00330D9D">
      <w:pPr>
        <w:pStyle w:val="af5"/>
        <w:numPr>
          <w:ilvl w:val="1"/>
          <w:numId w:val="29"/>
        </w:numPr>
        <w:tabs>
          <w:tab w:val="left" w:pos="1134"/>
        </w:tabs>
        <w:autoSpaceDE w:val="0"/>
        <w:autoSpaceDN w:val="0"/>
        <w:adjustRightInd w:val="0"/>
        <w:ind w:right="-3"/>
        <w:jc w:val="both"/>
        <w:outlineLvl w:val="1"/>
        <w:rPr>
          <w:sz w:val="22"/>
          <w:szCs w:val="22"/>
        </w:rPr>
      </w:pPr>
      <w:r w:rsidRPr="003E2223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52D42" w:rsidRDefault="00045326" w:rsidP="00330D9D">
      <w:pPr>
        <w:numPr>
          <w:ilvl w:val="1"/>
          <w:numId w:val="29"/>
        </w:numPr>
        <w:tabs>
          <w:tab w:val="left" w:pos="0"/>
        </w:tabs>
        <w:autoSpaceDE w:val="0"/>
        <w:autoSpaceDN w:val="0"/>
        <w:adjustRightInd w:val="0"/>
        <w:ind w:left="0" w:right="-3" w:firstLine="709"/>
        <w:jc w:val="both"/>
        <w:outlineLvl w:val="1"/>
        <w:rPr>
          <w:sz w:val="22"/>
          <w:szCs w:val="22"/>
        </w:rPr>
      </w:pPr>
      <w:r w:rsidRPr="00F52D42">
        <w:rPr>
          <w:sz w:val="22"/>
          <w:szCs w:val="22"/>
        </w:rPr>
        <w:t>Передать Заказчику по завершению строительства</w:t>
      </w:r>
      <w:r w:rsidR="00330D9D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исполнительную документацию</w:t>
      </w:r>
      <w:r w:rsidR="00BD5340" w:rsidRPr="00F52D42">
        <w:rPr>
          <w:sz w:val="22"/>
          <w:szCs w:val="22"/>
        </w:rPr>
        <w:t xml:space="preserve"> в полном</w:t>
      </w:r>
      <w:r w:rsidR="00330D9D">
        <w:rPr>
          <w:sz w:val="22"/>
          <w:szCs w:val="22"/>
        </w:rPr>
        <w:t xml:space="preserve"> </w:t>
      </w:r>
      <w:r w:rsidR="00BD5340" w:rsidRPr="00F52D42">
        <w:rPr>
          <w:sz w:val="22"/>
          <w:szCs w:val="22"/>
        </w:rPr>
        <w:t>объеме, в течение</w:t>
      </w:r>
      <w:r w:rsidR="006E77DD">
        <w:rPr>
          <w:sz w:val="22"/>
          <w:szCs w:val="22"/>
        </w:rPr>
        <w:t>______</w:t>
      </w:r>
      <w:r w:rsidR="00244C70">
        <w:rPr>
          <w:sz w:val="22"/>
          <w:szCs w:val="22"/>
        </w:rPr>
        <w:t xml:space="preserve"> (</w:t>
      </w:r>
      <w:r w:rsidR="006E77DD">
        <w:rPr>
          <w:sz w:val="22"/>
          <w:szCs w:val="22"/>
        </w:rPr>
        <w:t>______________</w:t>
      </w:r>
      <w:r w:rsidR="00244C70">
        <w:rPr>
          <w:sz w:val="22"/>
          <w:szCs w:val="22"/>
        </w:rPr>
        <w:t xml:space="preserve">) </w:t>
      </w:r>
      <w:r w:rsidR="00BD5340" w:rsidRPr="00F52D42">
        <w:rPr>
          <w:sz w:val="22"/>
          <w:szCs w:val="22"/>
        </w:rPr>
        <w:t>рабоч</w:t>
      </w:r>
      <w:r w:rsidR="00244C70">
        <w:rPr>
          <w:sz w:val="22"/>
          <w:szCs w:val="22"/>
        </w:rPr>
        <w:t>их</w:t>
      </w:r>
      <w:r w:rsidR="00BD5340" w:rsidRPr="00F52D42">
        <w:rPr>
          <w:sz w:val="22"/>
          <w:szCs w:val="22"/>
        </w:rPr>
        <w:t xml:space="preserve"> дн</w:t>
      </w:r>
      <w:r w:rsidR="00244C70">
        <w:rPr>
          <w:sz w:val="22"/>
          <w:szCs w:val="22"/>
        </w:rPr>
        <w:t>ей</w:t>
      </w:r>
      <w:r w:rsidR="00BD5340" w:rsidRPr="00F52D42">
        <w:rPr>
          <w:sz w:val="22"/>
          <w:szCs w:val="22"/>
        </w:rPr>
        <w:t>..</w:t>
      </w:r>
    </w:p>
    <w:p w:rsidR="001D696D" w:rsidRPr="00F52D42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3.</w:t>
      </w:r>
      <w:r w:rsidR="00330D9D">
        <w:rPr>
          <w:sz w:val="22"/>
          <w:szCs w:val="22"/>
        </w:rPr>
        <w:t>6</w:t>
      </w:r>
      <w:r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BF728D" w:rsidRPr="00F52D42">
        <w:rPr>
          <w:sz w:val="22"/>
          <w:szCs w:val="22"/>
        </w:rPr>
        <w:t>В</w:t>
      </w:r>
      <w:r w:rsidR="001D696D" w:rsidRPr="00F52D42">
        <w:rPr>
          <w:sz w:val="22"/>
          <w:szCs w:val="22"/>
        </w:rPr>
        <w:t>ыполня</w:t>
      </w:r>
      <w:r w:rsidR="00BF728D" w:rsidRPr="00F52D42">
        <w:rPr>
          <w:sz w:val="22"/>
          <w:szCs w:val="22"/>
        </w:rPr>
        <w:t>ть</w:t>
      </w:r>
      <w:r w:rsidR="001D696D" w:rsidRPr="00F52D42">
        <w:rPr>
          <w:sz w:val="22"/>
          <w:szCs w:val="22"/>
        </w:rPr>
        <w:t xml:space="preserve"> в полном объёме все свои обязательства.</w:t>
      </w:r>
    </w:p>
    <w:p w:rsidR="00822A00" w:rsidRPr="00F52D42" w:rsidRDefault="003E2223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330D9D">
        <w:rPr>
          <w:sz w:val="22"/>
          <w:szCs w:val="22"/>
        </w:rPr>
        <w:t>7</w:t>
      </w:r>
      <w:r w:rsidR="00D61FD6"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>Подрядчик</w:t>
      </w:r>
      <w:r w:rsidR="00330D9D"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несет ответственность:</w:t>
      </w:r>
    </w:p>
    <w:p w:rsidR="00822A00" w:rsidRPr="00F52D42" w:rsidRDefault="00F52D42" w:rsidP="00F52D42">
      <w:pPr>
        <w:tabs>
          <w:tab w:val="left" w:pos="0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ненадлежащее, несвоевременное и некачественное</w:t>
      </w:r>
      <w:r w:rsidR="00330D9D"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исполнение работ по настоящему договору.</w:t>
      </w:r>
    </w:p>
    <w:p w:rsidR="00822A00" w:rsidRPr="00F52D42" w:rsidRDefault="00F52D42" w:rsidP="00F52D42">
      <w:pPr>
        <w:tabs>
          <w:tab w:val="left" w:pos="0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 xml:space="preserve">за </w:t>
      </w:r>
      <w:r w:rsidR="00330D9D">
        <w:rPr>
          <w:sz w:val="22"/>
          <w:szCs w:val="22"/>
        </w:rPr>
        <w:t xml:space="preserve">соблюдение требований </w:t>
      </w:r>
      <w:r w:rsidR="00822A00" w:rsidRPr="00F52D42">
        <w:rPr>
          <w:sz w:val="22"/>
          <w:szCs w:val="22"/>
        </w:rPr>
        <w:t>техник</w:t>
      </w:r>
      <w:r w:rsidR="00330D9D">
        <w:rPr>
          <w:sz w:val="22"/>
          <w:szCs w:val="22"/>
        </w:rPr>
        <w:t>и</w:t>
      </w:r>
      <w:r w:rsidR="00822A00" w:rsidRPr="00F52D42">
        <w:rPr>
          <w:sz w:val="22"/>
          <w:szCs w:val="22"/>
        </w:rPr>
        <w:t xml:space="preserve"> безопасности,</w:t>
      </w:r>
      <w:r w:rsidR="00330D9D"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охран</w:t>
      </w:r>
      <w:r w:rsidR="00330D9D">
        <w:rPr>
          <w:sz w:val="22"/>
          <w:szCs w:val="22"/>
        </w:rPr>
        <w:t>ы</w:t>
      </w:r>
      <w:r w:rsidR="00822A00" w:rsidRPr="00F52D42">
        <w:rPr>
          <w:sz w:val="22"/>
          <w:szCs w:val="22"/>
        </w:rPr>
        <w:t xml:space="preserve"> труда</w:t>
      </w:r>
      <w:r w:rsidR="00D61FD6" w:rsidRPr="00F52D42">
        <w:rPr>
          <w:sz w:val="22"/>
          <w:szCs w:val="22"/>
        </w:rPr>
        <w:t>, охран</w:t>
      </w:r>
      <w:r w:rsidR="00330D9D">
        <w:rPr>
          <w:sz w:val="22"/>
          <w:szCs w:val="22"/>
        </w:rPr>
        <w:t>ы</w:t>
      </w:r>
      <w:r w:rsidR="00822A00" w:rsidRPr="00F52D42">
        <w:rPr>
          <w:sz w:val="22"/>
          <w:szCs w:val="22"/>
        </w:rPr>
        <w:t xml:space="preserve"> окружающей среды и экологии.</w:t>
      </w:r>
    </w:p>
    <w:p w:rsidR="00C53271" w:rsidRDefault="00F52D42" w:rsidP="00F52D42">
      <w:pPr>
        <w:tabs>
          <w:tab w:val="left" w:pos="567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сохранность и работоспособность предоставленных Заказчиком</w:t>
      </w:r>
      <w:r w:rsidR="00330D9D"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оборудования или иного имущества, переданного</w:t>
      </w:r>
      <w:r w:rsidR="00330D9D"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Подрядчику для исполнения</w:t>
      </w:r>
      <w:r w:rsidR="00330D9D"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3B2C73" w:rsidRPr="00F52D42" w:rsidRDefault="003B2C73" w:rsidP="00F52D42">
      <w:pPr>
        <w:tabs>
          <w:tab w:val="left" w:pos="567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перед третьими лицами за несоблюдение п. 3.3. настоящего Договора. </w:t>
      </w:r>
    </w:p>
    <w:p w:rsidR="003E2223" w:rsidRDefault="003E2223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4. ОБЯЗАТЕЛЬСТВА ЗАКАЗЧИКА</w:t>
      </w:r>
    </w:p>
    <w:p w:rsidR="00D06973" w:rsidRPr="00F52D42" w:rsidRDefault="00C53271" w:rsidP="00F52D42">
      <w:pPr>
        <w:pStyle w:val="a5"/>
        <w:ind w:right="-3" w:firstLine="709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C53271" w:rsidRPr="001D5BDF" w:rsidRDefault="00C53271" w:rsidP="00F52D42">
      <w:pPr>
        <w:tabs>
          <w:tab w:val="left" w:pos="1134"/>
        </w:tabs>
        <w:ind w:right="-3" w:firstLine="709"/>
        <w:jc w:val="both"/>
        <w:rPr>
          <w:spacing w:val="-4"/>
          <w:sz w:val="22"/>
          <w:szCs w:val="22"/>
        </w:rPr>
      </w:pPr>
      <w:r w:rsidRPr="001D5BDF">
        <w:rPr>
          <w:spacing w:val="-4"/>
          <w:sz w:val="22"/>
          <w:szCs w:val="22"/>
        </w:rPr>
        <w:t>4.</w:t>
      </w:r>
      <w:r w:rsidR="00330D9D">
        <w:rPr>
          <w:spacing w:val="-4"/>
          <w:sz w:val="22"/>
          <w:szCs w:val="22"/>
        </w:rPr>
        <w:t>1</w:t>
      </w:r>
      <w:r w:rsidR="00F52D42" w:rsidRPr="001D5BDF">
        <w:rPr>
          <w:spacing w:val="-4"/>
          <w:sz w:val="22"/>
          <w:szCs w:val="22"/>
        </w:rPr>
        <w:t>.</w:t>
      </w:r>
      <w:r w:rsidR="00F52D42" w:rsidRPr="001D5BDF">
        <w:rPr>
          <w:spacing w:val="-4"/>
          <w:sz w:val="22"/>
          <w:szCs w:val="22"/>
        </w:rPr>
        <w:tab/>
      </w:r>
      <w:r w:rsidR="00822A00" w:rsidRPr="001D5BDF">
        <w:rPr>
          <w:spacing w:val="-4"/>
          <w:sz w:val="22"/>
          <w:szCs w:val="22"/>
        </w:rPr>
        <w:t>О</w:t>
      </w:r>
      <w:r w:rsidRPr="001D5BDF">
        <w:rPr>
          <w:spacing w:val="-4"/>
          <w:sz w:val="22"/>
          <w:szCs w:val="22"/>
        </w:rPr>
        <w:t>беспечив</w:t>
      </w:r>
      <w:r w:rsidR="00822A00" w:rsidRPr="001D5BDF">
        <w:rPr>
          <w:spacing w:val="-4"/>
          <w:sz w:val="22"/>
          <w:szCs w:val="22"/>
        </w:rPr>
        <w:t>ать</w:t>
      </w:r>
      <w:r w:rsidRPr="001D5BDF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1D5BDF">
        <w:rPr>
          <w:spacing w:val="-4"/>
          <w:sz w:val="22"/>
          <w:szCs w:val="22"/>
        </w:rPr>
        <w:t>и выполненным объемом</w:t>
      </w:r>
      <w:r w:rsidRPr="001D5BDF">
        <w:rPr>
          <w:spacing w:val="-4"/>
          <w:sz w:val="22"/>
          <w:szCs w:val="22"/>
        </w:rPr>
        <w:t xml:space="preserve"> работ.</w:t>
      </w:r>
    </w:p>
    <w:p w:rsidR="00C53271" w:rsidRPr="00F52D42" w:rsidRDefault="00C5327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4.</w:t>
      </w:r>
      <w:r w:rsidR="00330D9D">
        <w:rPr>
          <w:sz w:val="22"/>
          <w:szCs w:val="22"/>
        </w:rPr>
        <w:t>2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D531DF" w:rsidRPr="00F52D42">
        <w:rPr>
          <w:sz w:val="22"/>
          <w:szCs w:val="22"/>
        </w:rPr>
        <w:t xml:space="preserve">В случае невозможности выполнения </w:t>
      </w:r>
      <w:r w:rsidR="001D696D" w:rsidRPr="00F52D42">
        <w:rPr>
          <w:sz w:val="22"/>
          <w:szCs w:val="22"/>
        </w:rPr>
        <w:t>отдельных видов работ</w:t>
      </w:r>
      <w:r w:rsidR="00822A00" w:rsidRPr="00F52D42">
        <w:rPr>
          <w:sz w:val="22"/>
          <w:szCs w:val="22"/>
        </w:rPr>
        <w:t>,</w:t>
      </w:r>
      <w:r w:rsidR="00330D9D">
        <w:rPr>
          <w:sz w:val="22"/>
          <w:szCs w:val="22"/>
        </w:rPr>
        <w:t xml:space="preserve"> </w:t>
      </w:r>
      <w:r w:rsidR="000F040D" w:rsidRPr="00F52D42">
        <w:rPr>
          <w:sz w:val="22"/>
          <w:szCs w:val="22"/>
        </w:rPr>
        <w:t>согласовыва</w:t>
      </w:r>
      <w:r w:rsidR="00822A00" w:rsidRPr="00F52D42">
        <w:rPr>
          <w:sz w:val="22"/>
          <w:szCs w:val="22"/>
        </w:rPr>
        <w:t>ть</w:t>
      </w:r>
      <w:r w:rsidR="00330D9D">
        <w:rPr>
          <w:sz w:val="22"/>
          <w:szCs w:val="22"/>
        </w:rPr>
        <w:t xml:space="preserve"> </w:t>
      </w:r>
      <w:r w:rsidR="0005203C" w:rsidRPr="00F52D42">
        <w:rPr>
          <w:sz w:val="22"/>
          <w:szCs w:val="22"/>
        </w:rPr>
        <w:t xml:space="preserve">их </w:t>
      </w:r>
      <w:r w:rsidRPr="00F52D42">
        <w:rPr>
          <w:sz w:val="22"/>
          <w:szCs w:val="22"/>
        </w:rPr>
        <w:t>изменен</w:t>
      </w:r>
      <w:r w:rsidR="0005203C" w:rsidRPr="00F52D42">
        <w:rPr>
          <w:sz w:val="22"/>
          <w:szCs w:val="22"/>
        </w:rPr>
        <w:t>ие</w:t>
      </w:r>
      <w:r w:rsidR="00D531DF" w:rsidRPr="00F52D42">
        <w:rPr>
          <w:sz w:val="22"/>
          <w:szCs w:val="22"/>
        </w:rPr>
        <w:t xml:space="preserve"> по</w:t>
      </w:r>
      <w:r w:rsidR="001D696D" w:rsidRPr="00F52D42">
        <w:rPr>
          <w:sz w:val="22"/>
          <w:szCs w:val="22"/>
        </w:rPr>
        <w:t xml:space="preserve"> письменному обращению Подрядчика.</w:t>
      </w:r>
    </w:p>
    <w:p w:rsidR="00C53271" w:rsidRPr="00F52D42" w:rsidRDefault="00F52D42" w:rsidP="00F52D42">
      <w:pPr>
        <w:tabs>
          <w:tab w:val="left" w:pos="570"/>
          <w:tab w:val="left" w:pos="1134"/>
        </w:tabs>
        <w:ind w:left="709" w:right="-3"/>
        <w:rPr>
          <w:sz w:val="22"/>
          <w:szCs w:val="22"/>
        </w:rPr>
      </w:pPr>
      <w:r>
        <w:rPr>
          <w:sz w:val="22"/>
          <w:szCs w:val="22"/>
        </w:rPr>
        <w:t>4.</w:t>
      </w:r>
      <w:r w:rsidR="00330D9D">
        <w:rPr>
          <w:sz w:val="22"/>
          <w:szCs w:val="22"/>
        </w:rPr>
        <w:t>3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>В</w:t>
      </w:r>
      <w:r w:rsidR="00C53271" w:rsidRPr="00F52D42">
        <w:rPr>
          <w:sz w:val="22"/>
          <w:szCs w:val="22"/>
        </w:rPr>
        <w:t>ыполня</w:t>
      </w:r>
      <w:r w:rsidR="00822A00" w:rsidRPr="00F52D42">
        <w:rPr>
          <w:sz w:val="22"/>
          <w:szCs w:val="22"/>
        </w:rPr>
        <w:t>ть</w:t>
      </w:r>
      <w:r w:rsidR="00C53271" w:rsidRPr="00F52D42">
        <w:rPr>
          <w:sz w:val="22"/>
          <w:szCs w:val="22"/>
        </w:rPr>
        <w:t xml:space="preserve"> в полном объёме все свои обязательства.</w:t>
      </w:r>
    </w:p>
    <w:p w:rsidR="003E2223" w:rsidRDefault="003E2223" w:rsidP="00F52D42">
      <w:pPr>
        <w:ind w:right="-3" w:firstLine="709"/>
        <w:rPr>
          <w:sz w:val="22"/>
          <w:szCs w:val="22"/>
        </w:rPr>
      </w:pPr>
    </w:p>
    <w:p w:rsidR="00C53271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C53271" w:rsidRPr="00F52D42">
        <w:rPr>
          <w:sz w:val="22"/>
          <w:szCs w:val="22"/>
        </w:rPr>
        <w:t>СРОКИ ВЫПОЛНЕНИЯ РАБОТ</w:t>
      </w:r>
    </w:p>
    <w:p w:rsidR="006E77DD" w:rsidRDefault="006E77DD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</w:p>
    <w:p w:rsidR="00A241CF" w:rsidRPr="00F52D42" w:rsidRDefault="00310A79" w:rsidP="00F52D42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</w:rPr>
        <w:t>5.1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330D9D">
        <w:rPr>
          <w:sz w:val="22"/>
          <w:szCs w:val="22"/>
          <w:lang w:eastAsia="ru-RU"/>
        </w:rPr>
        <w:t xml:space="preserve">Сроки выполнения работ по настоящему договору </w:t>
      </w:r>
      <w:r w:rsidR="00493496">
        <w:rPr>
          <w:sz w:val="22"/>
          <w:szCs w:val="22"/>
          <w:lang w:eastAsia="ru-RU"/>
        </w:rPr>
        <w:t xml:space="preserve">с </w:t>
      </w:r>
      <w:r w:rsidR="006E77DD">
        <w:rPr>
          <w:sz w:val="22"/>
          <w:szCs w:val="22"/>
          <w:lang w:eastAsia="ru-RU"/>
        </w:rPr>
        <w:t>___________________</w:t>
      </w:r>
      <w:r w:rsidR="00493496">
        <w:rPr>
          <w:sz w:val="22"/>
          <w:szCs w:val="22"/>
          <w:lang w:eastAsia="ru-RU"/>
        </w:rPr>
        <w:t xml:space="preserve"> г. по </w:t>
      </w:r>
      <w:r w:rsidR="006E77DD">
        <w:rPr>
          <w:sz w:val="22"/>
          <w:szCs w:val="22"/>
          <w:lang w:eastAsia="ru-RU"/>
        </w:rPr>
        <w:t>_________________</w:t>
      </w:r>
      <w:r w:rsidR="00493496">
        <w:rPr>
          <w:sz w:val="22"/>
          <w:szCs w:val="22"/>
          <w:lang w:eastAsia="ru-RU"/>
        </w:rPr>
        <w:t> г.</w:t>
      </w:r>
      <w:r w:rsidR="006E77DD">
        <w:rPr>
          <w:sz w:val="22"/>
          <w:szCs w:val="22"/>
          <w:lang w:eastAsia="ru-RU"/>
        </w:rPr>
        <w:t>,</w:t>
      </w:r>
      <w:bookmarkStart w:id="0" w:name="_GoBack"/>
      <w:bookmarkEnd w:id="0"/>
      <w:r w:rsidR="00330D9D">
        <w:rPr>
          <w:sz w:val="22"/>
          <w:szCs w:val="22"/>
          <w:lang w:eastAsia="ru-RU"/>
        </w:rPr>
        <w:t xml:space="preserve"> </w:t>
      </w:r>
      <w:r w:rsidR="00A241CF" w:rsidRPr="00F52D42">
        <w:rPr>
          <w:sz w:val="22"/>
          <w:szCs w:val="22"/>
          <w:lang w:eastAsia="ru-RU"/>
        </w:rPr>
        <w:t>с</w:t>
      </w:r>
      <w:r w:rsidR="001D696D" w:rsidRPr="00F52D42">
        <w:rPr>
          <w:sz w:val="22"/>
          <w:szCs w:val="22"/>
          <w:lang w:eastAsia="ru-RU"/>
        </w:rPr>
        <w:t xml:space="preserve">огласно </w:t>
      </w:r>
      <w:r w:rsidR="006E77DD">
        <w:rPr>
          <w:sz w:val="22"/>
          <w:szCs w:val="22"/>
          <w:lang w:eastAsia="ru-RU"/>
        </w:rPr>
        <w:t>Приложению</w:t>
      </w:r>
      <w:r w:rsidR="003B2C73">
        <w:rPr>
          <w:sz w:val="22"/>
          <w:szCs w:val="22"/>
          <w:lang w:eastAsia="ru-RU"/>
        </w:rPr>
        <w:t xml:space="preserve"> №</w:t>
      </w:r>
      <w:r w:rsidR="00330D9D">
        <w:rPr>
          <w:sz w:val="22"/>
          <w:szCs w:val="22"/>
          <w:lang w:eastAsia="ru-RU"/>
        </w:rPr>
        <w:t>2</w:t>
      </w:r>
      <w:r w:rsidR="006E77DD">
        <w:rPr>
          <w:sz w:val="22"/>
          <w:szCs w:val="22"/>
          <w:lang w:eastAsia="ru-RU"/>
        </w:rPr>
        <w:t>.</w:t>
      </w:r>
    </w:p>
    <w:p w:rsidR="00C53271" w:rsidRPr="00F52D42" w:rsidRDefault="00C035AF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D84EF6" w:rsidRPr="00F52D42">
        <w:rPr>
          <w:sz w:val="22"/>
          <w:szCs w:val="22"/>
        </w:rPr>
        <w:t>2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52D42">
        <w:rPr>
          <w:sz w:val="22"/>
          <w:szCs w:val="22"/>
        </w:rPr>
        <w:t>план-</w:t>
      </w:r>
      <w:r w:rsidR="00C53271" w:rsidRPr="00F52D42">
        <w:rPr>
          <w:sz w:val="22"/>
          <w:szCs w:val="22"/>
        </w:rPr>
        <w:t>график работ,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>
        <w:rPr>
          <w:sz w:val="22"/>
          <w:szCs w:val="22"/>
        </w:rPr>
        <w:t xml:space="preserve"> в форме дополнительного соглашения</w:t>
      </w:r>
      <w:r w:rsidR="00C53271" w:rsidRPr="00F52D42">
        <w:rPr>
          <w:sz w:val="22"/>
          <w:szCs w:val="22"/>
        </w:rPr>
        <w:t xml:space="preserve">. </w:t>
      </w:r>
    </w:p>
    <w:p w:rsidR="00C53271" w:rsidRPr="00F52D42" w:rsidRDefault="003139B7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330D9D">
        <w:rPr>
          <w:sz w:val="22"/>
          <w:szCs w:val="22"/>
        </w:rPr>
        <w:t>3</w:t>
      </w:r>
      <w:r w:rsidRPr="00F52D42">
        <w:rPr>
          <w:sz w:val="22"/>
          <w:szCs w:val="22"/>
        </w:rPr>
        <w:t>.</w:t>
      </w:r>
      <w:r w:rsidR="0026388B">
        <w:rPr>
          <w:sz w:val="22"/>
          <w:szCs w:val="22"/>
        </w:rPr>
        <w:tab/>
      </w:r>
      <w:r w:rsidR="00624D4F" w:rsidRPr="00F52D42">
        <w:rPr>
          <w:sz w:val="22"/>
          <w:szCs w:val="22"/>
        </w:rPr>
        <w:t>В</w:t>
      </w:r>
      <w:r w:rsidRPr="00F52D42">
        <w:rPr>
          <w:sz w:val="22"/>
          <w:szCs w:val="22"/>
        </w:rPr>
        <w:t xml:space="preserve"> случае нарушения Подрядчиком сроков выполнения работ </w:t>
      </w:r>
      <w:r w:rsidR="00624D4F" w:rsidRPr="00F52D42">
        <w:rPr>
          <w:sz w:val="22"/>
          <w:szCs w:val="22"/>
        </w:rPr>
        <w:t>согласно утвержденного</w:t>
      </w:r>
      <w:r w:rsidR="00330D9D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план</w:t>
      </w:r>
      <w:r w:rsidR="00624D4F" w:rsidRPr="00F52D42">
        <w:rPr>
          <w:sz w:val="22"/>
          <w:szCs w:val="22"/>
        </w:rPr>
        <w:t>а</w:t>
      </w:r>
      <w:r w:rsidR="0026388B">
        <w:rPr>
          <w:sz w:val="22"/>
          <w:szCs w:val="22"/>
        </w:rPr>
        <w:t>-</w:t>
      </w:r>
      <w:r w:rsidRPr="00F52D42">
        <w:rPr>
          <w:sz w:val="22"/>
          <w:szCs w:val="22"/>
        </w:rPr>
        <w:t>графика</w:t>
      </w:r>
      <w:r w:rsidR="00624D4F" w:rsidRPr="00F52D42">
        <w:rPr>
          <w:sz w:val="22"/>
          <w:szCs w:val="22"/>
        </w:rPr>
        <w:t xml:space="preserve"> более чем на 5 рабочих дней</w:t>
      </w:r>
      <w:r w:rsidRPr="00F52D42">
        <w:rPr>
          <w:sz w:val="22"/>
          <w:szCs w:val="22"/>
        </w:rPr>
        <w:t xml:space="preserve">, Заказчик имеет право расторгнуть </w:t>
      </w:r>
      <w:r w:rsidR="0005203C" w:rsidRPr="00F52D42">
        <w:rPr>
          <w:sz w:val="22"/>
          <w:szCs w:val="22"/>
        </w:rPr>
        <w:t xml:space="preserve">настоящий договор </w:t>
      </w:r>
      <w:r w:rsidRPr="00F52D42">
        <w:rPr>
          <w:sz w:val="22"/>
          <w:szCs w:val="22"/>
        </w:rPr>
        <w:t>в односто</w:t>
      </w:r>
      <w:r w:rsidR="0005203C" w:rsidRPr="00F52D42">
        <w:rPr>
          <w:sz w:val="22"/>
          <w:szCs w:val="22"/>
        </w:rPr>
        <w:t>роннем порядке</w:t>
      </w:r>
      <w:r w:rsidR="00493496">
        <w:rPr>
          <w:sz w:val="22"/>
          <w:szCs w:val="22"/>
        </w:rPr>
        <w:t>.</w:t>
      </w:r>
    </w:p>
    <w:p w:rsidR="0026388B" w:rsidRDefault="0026388B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6. ПЛАТЕЖИ И РАСЧЁТЫ</w:t>
      </w:r>
    </w:p>
    <w:p w:rsidR="003E2223" w:rsidRPr="00F52D42" w:rsidRDefault="003E2223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Default="007075F3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6.1.</w:t>
      </w:r>
      <w:r w:rsidR="0026388B">
        <w:rPr>
          <w:sz w:val="22"/>
          <w:szCs w:val="22"/>
        </w:rPr>
        <w:tab/>
      </w:r>
      <w:r w:rsidR="00A241CF" w:rsidRPr="00F52D42">
        <w:rPr>
          <w:sz w:val="22"/>
          <w:szCs w:val="22"/>
        </w:rPr>
        <w:t>Подрядчик, согласно</w:t>
      </w:r>
      <w:r w:rsidR="00330D9D">
        <w:rPr>
          <w:sz w:val="22"/>
          <w:szCs w:val="22"/>
        </w:rPr>
        <w:t xml:space="preserve"> </w:t>
      </w:r>
      <w:r w:rsidR="00497686" w:rsidRPr="00F52D42">
        <w:rPr>
          <w:sz w:val="22"/>
          <w:szCs w:val="22"/>
        </w:rPr>
        <w:t xml:space="preserve">утвержденного </w:t>
      </w:r>
      <w:r w:rsidR="00A241CF" w:rsidRPr="00F52D42">
        <w:rPr>
          <w:sz w:val="22"/>
          <w:szCs w:val="22"/>
        </w:rPr>
        <w:t>плана-графика</w:t>
      </w:r>
      <w:r w:rsidR="00330D9D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>работ</w:t>
      </w:r>
      <w:r w:rsidR="00330D9D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>предоставляет Заказчику акты фактически выполненных строительно</w:t>
      </w:r>
      <w:r w:rsidR="0026388B">
        <w:rPr>
          <w:sz w:val="22"/>
          <w:szCs w:val="22"/>
        </w:rPr>
        <w:t>-</w:t>
      </w:r>
      <w:r w:rsidRPr="00F52D42">
        <w:rPr>
          <w:sz w:val="22"/>
          <w:szCs w:val="22"/>
        </w:rPr>
        <w:t>монтажных работ, где отражается выполненные объемы работ</w:t>
      </w:r>
      <w:r w:rsidR="00A241CF" w:rsidRPr="00F52D42">
        <w:rPr>
          <w:sz w:val="22"/>
          <w:szCs w:val="22"/>
        </w:rPr>
        <w:t>,</w:t>
      </w:r>
      <w:r w:rsidR="00330D9D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>которые являются основанием для оформления форм №КС-2 и КС-3</w:t>
      </w:r>
      <w:r w:rsidRPr="00F52D42">
        <w:rPr>
          <w:sz w:val="22"/>
          <w:szCs w:val="22"/>
        </w:rPr>
        <w:t>.</w:t>
      </w:r>
    </w:p>
    <w:p w:rsidR="00921CFA" w:rsidRDefault="00921CFA" w:rsidP="0026388B">
      <w:pPr>
        <w:tabs>
          <w:tab w:val="left" w:pos="1134"/>
        </w:tabs>
        <w:ind w:right="-3" w:firstLine="709"/>
        <w:jc w:val="both"/>
        <w:rPr>
          <w:sz w:val="22"/>
        </w:rPr>
      </w:pPr>
      <w:r>
        <w:rPr>
          <w:sz w:val="22"/>
          <w:szCs w:val="22"/>
        </w:rPr>
        <w:t>6.2.</w:t>
      </w:r>
      <w:r>
        <w:rPr>
          <w:sz w:val="22"/>
          <w:szCs w:val="22"/>
        </w:rPr>
        <w:tab/>
      </w:r>
      <w:r w:rsidRPr="00872033">
        <w:rPr>
          <w:sz w:val="22"/>
        </w:rPr>
        <w:t xml:space="preserve">Заказчик обязан в </w:t>
      </w:r>
      <w:r w:rsidR="00330D9D">
        <w:rPr>
          <w:sz w:val="22"/>
        </w:rPr>
        <w:t>30-тидневный</w:t>
      </w:r>
      <w:r w:rsidRPr="00872033">
        <w:rPr>
          <w:sz w:val="22"/>
        </w:rPr>
        <w:t xml:space="preserve"> срок со дня подписания сторонами акта выполненных р</w:t>
      </w:r>
      <w:r w:rsidR="00493496">
        <w:rPr>
          <w:sz w:val="22"/>
        </w:rPr>
        <w:t xml:space="preserve">абот </w:t>
      </w:r>
      <w:r w:rsidRPr="00872033">
        <w:rPr>
          <w:sz w:val="22"/>
        </w:rPr>
        <w:t>(форма №</w:t>
      </w:r>
      <w:r w:rsidR="00F7633D">
        <w:rPr>
          <w:sz w:val="22"/>
        </w:rPr>
        <w:t> </w:t>
      </w:r>
      <w:r w:rsidRPr="00872033">
        <w:rPr>
          <w:sz w:val="22"/>
        </w:rPr>
        <w:t>КС-2 и форма №</w:t>
      </w:r>
      <w:r w:rsidR="00F7633D">
        <w:rPr>
          <w:sz w:val="22"/>
          <w:lang w:val="en-US"/>
        </w:rPr>
        <w:t> </w:t>
      </w:r>
      <w:r w:rsidRPr="00872033">
        <w:rPr>
          <w:sz w:val="22"/>
        </w:rPr>
        <w:t>КС-3) осуществить промежуточные платежи соответственно стоимости выполненных работ</w:t>
      </w:r>
      <w:r>
        <w:rPr>
          <w:sz w:val="22"/>
        </w:rPr>
        <w:t>.</w:t>
      </w:r>
    </w:p>
    <w:p w:rsidR="00F30CA7" w:rsidRPr="00F52D42" w:rsidRDefault="00921CFA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6.3</w:t>
      </w:r>
      <w:r w:rsidR="0026388B">
        <w:rPr>
          <w:sz w:val="22"/>
          <w:szCs w:val="22"/>
        </w:rPr>
        <w:t>.</w:t>
      </w:r>
      <w:r w:rsidR="0026388B">
        <w:rPr>
          <w:sz w:val="22"/>
          <w:szCs w:val="22"/>
        </w:rPr>
        <w:tab/>
      </w:r>
      <w:r w:rsidR="00F30CA7" w:rsidRPr="00F52D42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 w:rsidR="00330D9D">
        <w:rPr>
          <w:sz w:val="22"/>
          <w:szCs w:val="22"/>
          <w:lang w:eastAsia="ru-RU"/>
        </w:rPr>
        <w:t>30 календарных</w:t>
      </w:r>
      <w:r w:rsidR="00E464CE" w:rsidRPr="00F52D42">
        <w:rPr>
          <w:sz w:val="22"/>
          <w:szCs w:val="22"/>
          <w:lang w:eastAsia="ru-RU"/>
        </w:rPr>
        <w:t xml:space="preserve"> </w:t>
      </w:r>
      <w:r w:rsidR="00F30CA7" w:rsidRPr="00F52D42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F52D42">
        <w:rPr>
          <w:sz w:val="22"/>
          <w:szCs w:val="22"/>
          <w:lang w:eastAsia="ru-RU"/>
        </w:rPr>
        <w:t xml:space="preserve">, </w:t>
      </w:r>
      <w:r w:rsidR="00D61FD6" w:rsidRPr="00F52D42">
        <w:rPr>
          <w:sz w:val="22"/>
          <w:szCs w:val="22"/>
          <w:lang w:eastAsia="ru-RU"/>
        </w:rPr>
        <w:t xml:space="preserve">после </w:t>
      </w:r>
      <w:r w:rsidR="007075F3" w:rsidRPr="00F52D42">
        <w:rPr>
          <w:sz w:val="22"/>
          <w:szCs w:val="22"/>
          <w:lang w:eastAsia="ru-RU"/>
        </w:rPr>
        <w:t>устранени</w:t>
      </w:r>
      <w:r w:rsidR="00BF728D" w:rsidRPr="00F52D42">
        <w:rPr>
          <w:sz w:val="22"/>
          <w:szCs w:val="22"/>
          <w:lang w:eastAsia="ru-RU"/>
        </w:rPr>
        <w:t>я</w:t>
      </w:r>
      <w:r w:rsidR="007075F3" w:rsidRPr="00F52D42">
        <w:rPr>
          <w:sz w:val="22"/>
          <w:szCs w:val="22"/>
          <w:lang w:eastAsia="ru-RU"/>
        </w:rPr>
        <w:t xml:space="preserve"> выявленных недостатков, передачи Заказчику все</w:t>
      </w:r>
      <w:r w:rsidR="00330D9D">
        <w:rPr>
          <w:sz w:val="22"/>
          <w:szCs w:val="22"/>
          <w:lang w:eastAsia="ru-RU"/>
        </w:rPr>
        <w:t>й исполнительной документации</w:t>
      </w:r>
      <w:r w:rsidR="007075F3" w:rsidRPr="00F52D42">
        <w:rPr>
          <w:sz w:val="22"/>
          <w:szCs w:val="22"/>
          <w:lang w:eastAsia="ru-RU"/>
        </w:rPr>
        <w:t>.</w:t>
      </w:r>
    </w:p>
    <w:p w:rsidR="00C53271" w:rsidRPr="00F52D42" w:rsidRDefault="00C53271" w:rsidP="00F52D42">
      <w:pPr>
        <w:ind w:right="-3" w:firstLine="709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7. ПРОИЗВОДСТВО РАБОТ</w:t>
      </w:r>
    </w:p>
    <w:p w:rsidR="001E4F57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>7.1.</w:t>
      </w:r>
      <w:r w:rsidRPr="0026388B">
        <w:rPr>
          <w:sz w:val="22"/>
          <w:szCs w:val="22"/>
        </w:rPr>
        <w:tab/>
      </w:r>
      <w:r w:rsidR="00C53271" w:rsidRPr="00F52D42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52D42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26388B">
        <w:rPr>
          <w:sz w:val="22"/>
          <w:szCs w:val="22"/>
          <w:lang w:eastAsia="ru-RU"/>
        </w:rPr>
        <w:t>7</w:t>
      </w:r>
      <w:r>
        <w:rPr>
          <w:sz w:val="22"/>
          <w:szCs w:val="22"/>
          <w:lang w:eastAsia="ru-RU"/>
        </w:rPr>
        <w:t>.2.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52D42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52D42">
        <w:rPr>
          <w:sz w:val="22"/>
          <w:szCs w:val="22"/>
          <w:lang w:eastAsia="ru-RU"/>
        </w:rPr>
        <w:t>гарантир</w:t>
      </w:r>
      <w:r w:rsidR="00872245" w:rsidRPr="00F52D42">
        <w:rPr>
          <w:sz w:val="22"/>
          <w:szCs w:val="22"/>
          <w:lang w:eastAsia="ru-RU"/>
        </w:rPr>
        <w:t>ует качество выполняемых работ.</w:t>
      </w:r>
    </w:p>
    <w:p w:rsidR="002C417D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7.3.</w:t>
      </w:r>
      <w:r>
        <w:rPr>
          <w:sz w:val="22"/>
          <w:szCs w:val="22"/>
          <w:lang w:eastAsia="ru-RU"/>
        </w:rPr>
        <w:tab/>
      </w:r>
      <w:r w:rsidR="00176546" w:rsidRPr="00F52D42">
        <w:rPr>
          <w:sz w:val="22"/>
          <w:szCs w:val="22"/>
          <w:lang w:eastAsia="ru-RU"/>
        </w:rPr>
        <w:t>Подрядчик согласно СНиП</w:t>
      </w:r>
      <w:r w:rsidR="00497686" w:rsidRPr="00F52D42">
        <w:rPr>
          <w:sz w:val="22"/>
          <w:szCs w:val="22"/>
          <w:lang w:eastAsia="ru-RU"/>
        </w:rPr>
        <w:t xml:space="preserve"> и РД</w:t>
      </w:r>
      <w:r w:rsidR="00330D9D">
        <w:rPr>
          <w:sz w:val="22"/>
          <w:szCs w:val="22"/>
          <w:lang w:eastAsia="ru-RU"/>
        </w:rPr>
        <w:t xml:space="preserve"> </w:t>
      </w:r>
      <w:r w:rsidR="00176546" w:rsidRPr="00F52D42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52D42">
        <w:rPr>
          <w:sz w:val="22"/>
          <w:szCs w:val="22"/>
          <w:lang w:eastAsia="ru-RU"/>
        </w:rPr>
        <w:t>Некачественно</w:t>
      </w:r>
      <w:r w:rsidR="00176546" w:rsidRPr="00F52D42">
        <w:rPr>
          <w:sz w:val="22"/>
          <w:szCs w:val="22"/>
          <w:lang w:eastAsia="ru-RU"/>
        </w:rPr>
        <w:t xml:space="preserve"> выполненные </w:t>
      </w:r>
      <w:r w:rsidR="00497686" w:rsidRPr="00F52D42">
        <w:rPr>
          <w:sz w:val="22"/>
          <w:szCs w:val="22"/>
          <w:lang w:eastAsia="ru-RU"/>
        </w:rPr>
        <w:t>объемы работ</w:t>
      </w:r>
      <w:r w:rsidR="00176546" w:rsidRPr="00F52D42">
        <w:rPr>
          <w:sz w:val="22"/>
          <w:szCs w:val="22"/>
          <w:lang w:eastAsia="ru-RU"/>
        </w:rPr>
        <w:t xml:space="preserve"> (с нарушением СНиП</w:t>
      </w:r>
      <w:r w:rsidR="00497686" w:rsidRPr="00F52D42">
        <w:rPr>
          <w:sz w:val="22"/>
          <w:szCs w:val="22"/>
          <w:lang w:eastAsia="ru-RU"/>
        </w:rPr>
        <w:t xml:space="preserve"> и РД</w:t>
      </w:r>
      <w:r w:rsidR="00176546" w:rsidRPr="00F52D42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7.4.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9C3FD1">
        <w:rPr>
          <w:sz w:val="22"/>
          <w:szCs w:val="22"/>
          <w:lang w:eastAsia="ru-RU"/>
        </w:rPr>
        <w:t>.</w:t>
      </w:r>
    </w:p>
    <w:p w:rsidR="00C53271" w:rsidRPr="00F52D42" w:rsidRDefault="0086537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5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Все недоделки и дефекты, возникшие по вине Подрядчика, устр</w:t>
      </w:r>
      <w:r w:rsidR="00050E16" w:rsidRPr="00F52D42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r w:rsidR="008D489F" w:rsidRPr="00F52D42">
        <w:rPr>
          <w:sz w:val="22"/>
          <w:szCs w:val="22"/>
          <w:lang w:eastAsia="ru-RU"/>
        </w:rPr>
        <w:t>с да</w:t>
      </w:r>
      <w:r w:rsidR="000C6451" w:rsidRPr="00F52D42">
        <w:rPr>
          <w:sz w:val="22"/>
          <w:szCs w:val="22"/>
          <w:lang w:eastAsia="ru-RU"/>
        </w:rPr>
        <w:t>ты подписания Перечня доработок.</w:t>
      </w:r>
    </w:p>
    <w:p w:rsidR="008466B8" w:rsidRPr="00F52D42" w:rsidRDefault="0086537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6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8466B8" w:rsidRPr="00F52D42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52D42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52D42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F52D42">
        <w:rPr>
          <w:sz w:val="22"/>
          <w:szCs w:val="22"/>
          <w:lang w:eastAsia="ru-RU"/>
        </w:rPr>
        <w:t xml:space="preserve">от суммы договора </w:t>
      </w:r>
      <w:r w:rsidR="008466B8" w:rsidRPr="00F52D42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0B74" w:rsidRPr="00F52D42" w:rsidRDefault="00335D3D" w:rsidP="009C3FD1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9C3FD1">
        <w:rPr>
          <w:sz w:val="22"/>
          <w:szCs w:val="22"/>
          <w:lang w:eastAsia="ru-RU"/>
        </w:rPr>
        <w:t>7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860B74" w:rsidRPr="00F52D42">
        <w:rPr>
          <w:sz w:val="22"/>
          <w:szCs w:val="22"/>
          <w:lang w:eastAsia="ru-RU"/>
        </w:rPr>
        <w:t>Уплата неустойки и/или штрафных санкций</w:t>
      </w:r>
      <w:r w:rsidR="009C3FD1">
        <w:rPr>
          <w:sz w:val="22"/>
          <w:szCs w:val="22"/>
          <w:lang w:eastAsia="ru-RU"/>
        </w:rPr>
        <w:t xml:space="preserve"> </w:t>
      </w:r>
      <w:r w:rsidR="00860B74" w:rsidRPr="00F52D42">
        <w:rPr>
          <w:sz w:val="22"/>
          <w:szCs w:val="22"/>
          <w:lang w:eastAsia="ru-RU"/>
        </w:rPr>
        <w:t>не освобождает Стороны от исполнения своих обязательств в натуре.</w:t>
      </w:r>
    </w:p>
    <w:p w:rsidR="008466B8" w:rsidRPr="00F52D42" w:rsidRDefault="008466B8" w:rsidP="00F52D42">
      <w:pPr>
        <w:ind w:right="-3"/>
        <w:jc w:val="both"/>
        <w:rPr>
          <w:sz w:val="22"/>
          <w:szCs w:val="22"/>
        </w:rPr>
      </w:pPr>
    </w:p>
    <w:p w:rsidR="0078088D" w:rsidRPr="00F52D42" w:rsidRDefault="00C53271" w:rsidP="00F52D42">
      <w:pPr>
        <w:ind w:right="-3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lastRenderedPageBreak/>
        <w:t xml:space="preserve">8. ПРИЁМКА </w:t>
      </w:r>
      <w:r w:rsidR="0078088D" w:rsidRPr="00F52D42">
        <w:rPr>
          <w:sz w:val="22"/>
          <w:szCs w:val="22"/>
        </w:rPr>
        <w:t>РАБОТ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8.1.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Подрядчик за</w:t>
      </w:r>
      <w:r w:rsidR="006E77DD">
        <w:rPr>
          <w:sz w:val="22"/>
          <w:szCs w:val="22"/>
          <w:lang w:eastAsia="ru-RU"/>
        </w:rPr>
        <w:t>__________</w:t>
      </w:r>
      <w:r w:rsidR="00C53271" w:rsidRPr="00F52D42">
        <w:rPr>
          <w:sz w:val="22"/>
          <w:szCs w:val="22"/>
          <w:lang w:eastAsia="ru-RU"/>
        </w:rPr>
        <w:t>дней до начала приёмки передаёт Заказчику 2 экземпляра исполнительной докум</w:t>
      </w:r>
      <w:r w:rsidR="00050E16" w:rsidRPr="00F52D42">
        <w:rPr>
          <w:sz w:val="22"/>
          <w:szCs w:val="22"/>
          <w:lang w:eastAsia="ru-RU"/>
        </w:rPr>
        <w:t>ентации для ознакомления.</w:t>
      </w:r>
      <w:r w:rsidR="00C53271" w:rsidRPr="00F52D42">
        <w:rPr>
          <w:sz w:val="22"/>
          <w:szCs w:val="22"/>
          <w:lang w:eastAsia="ru-RU"/>
        </w:rPr>
        <w:t xml:space="preserve"> Заказчик </w:t>
      </w:r>
      <w:r w:rsidR="00050E16" w:rsidRPr="00F52D42">
        <w:rPr>
          <w:sz w:val="22"/>
          <w:szCs w:val="22"/>
          <w:lang w:eastAsia="ru-RU"/>
        </w:rPr>
        <w:t xml:space="preserve">в течение </w:t>
      </w:r>
      <w:r w:rsidR="006E77DD">
        <w:rPr>
          <w:sz w:val="22"/>
          <w:szCs w:val="22"/>
          <w:lang w:eastAsia="ru-RU"/>
        </w:rPr>
        <w:t>_______________</w:t>
      </w:r>
      <w:r w:rsidR="00050E16" w:rsidRPr="00F52D42">
        <w:rPr>
          <w:sz w:val="22"/>
          <w:szCs w:val="22"/>
          <w:lang w:eastAsia="ru-RU"/>
        </w:rPr>
        <w:t xml:space="preserve"> дней после ознакомления и отсутствия замечаний к</w:t>
      </w:r>
      <w:r w:rsidR="009C3FD1">
        <w:rPr>
          <w:sz w:val="22"/>
          <w:szCs w:val="22"/>
          <w:lang w:eastAsia="ru-RU"/>
        </w:rPr>
        <w:t xml:space="preserve"> </w:t>
      </w:r>
      <w:r w:rsidR="00C53271" w:rsidRPr="00F52D42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  <w:lang w:eastAsia="ru-RU"/>
        </w:rPr>
        <w:t>8.2.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Приёмка</w:t>
      </w:r>
      <w:r w:rsidR="00C53271" w:rsidRPr="00F52D42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Федерации.</w:t>
      </w:r>
    </w:p>
    <w:p w:rsidR="00493496" w:rsidRPr="00F52D42" w:rsidRDefault="00493496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8.3.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C53271" w:rsidRPr="00F52D42" w:rsidRDefault="00C53271" w:rsidP="00F52D42">
      <w:pPr>
        <w:ind w:right="-3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9. ОСОБЫЕ УСЛОВИЯ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9.1.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недостижения согласия </w:t>
      </w:r>
      <w:r w:rsidR="0082335B" w:rsidRPr="00F52D42">
        <w:rPr>
          <w:sz w:val="22"/>
          <w:szCs w:val="22"/>
        </w:rPr>
        <w:t xml:space="preserve">- </w:t>
      </w:r>
      <w:r w:rsidR="001D696D" w:rsidRPr="00F52D42">
        <w:rPr>
          <w:sz w:val="22"/>
          <w:szCs w:val="22"/>
        </w:rPr>
        <w:t>Арбитражным судом РБ</w:t>
      </w:r>
      <w:r w:rsidR="00C53271" w:rsidRPr="00F52D42">
        <w:rPr>
          <w:sz w:val="22"/>
          <w:szCs w:val="22"/>
        </w:rPr>
        <w:t>.</w:t>
      </w:r>
    </w:p>
    <w:p w:rsidR="00120E1A" w:rsidRPr="00F52D42" w:rsidRDefault="00120E1A" w:rsidP="00F52D42">
      <w:pPr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9.2.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Все изменения</w:t>
      </w:r>
      <w:r w:rsidR="003139B7" w:rsidRPr="00F52D42">
        <w:rPr>
          <w:sz w:val="22"/>
          <w:szCs w:val="22"/>
        </w:rPr>
        <w:t>, Приложения</w:t>
      </w:r>
      <w:r w:rsidR="00C53271" w:rsidRPr="00F52D42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9.3.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Настоящий договор может быть расторгнут</w:t>
      </w:r>
      <w:r w:rsidR="00DE1DD9" w:rsidRPr="00F52D42">
        <w:rPr>
          <w:sz w:val="22"/>
          <w:szCs w:val="22"/>
        </w:rPr>
        <w:t xml:space="preserve"> в одностороннем внесудебном порядке</w:t>
      </w:r>
      <w:r w:rsidR="00C53271" w:rsidRPr="00F52D42">
        <w:rPr>
          <w:sz w:val="22"/>
          <w:szCs w:val="22"/>
        </w:rPr>
        <w:t xml:space="preserve"> в случаях:</w:t>
      </w:r>
    </w:p>
    <w:p w:rsidR="00C53271" w:rsidRPr="00F52D42" w:rsidRDefault="00F7633D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  <w:lang w:val="en-US"/>
        </w:rPr>
        <w:t> </w:t>
      </w:r>
      <w:r w:rsidR="00C53271" w:rsidRPr="00F52D42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F52D42" w:rsidRDefault="00F7633D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C53271" w:rsidRPr="00F52D42">
        <w:rPr>
          <w:sz w:val="22"/>
          <w:szCs w:val="22"/>
        </w:rPr>
        <w:t xml:space="preserve">аннулирования </w:t>
      </w:r>
      <w:r w:rsidR="005C4F1A" w:rsidRPr="00F52D42">
        <w:rPr>
          <w:sz w:val="22"/>
          <w:szCs w:val="22"/>
        </w:rPr>
        <w:t>свидетельства</w:t>
      </w:r>
      <w:r w:rsidR="00C53271" w:rsidRPr="00F52D42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F52D42" w:rsidRDefault="00F93675" w:rsidP="006E77D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C53271" w:rsidRPr="00F52D42">
        <w:rPr>
          <w:sz w:val="22"/>
          <w:szCs w:val="22"/>
        </w:rPr>
        <w:t>задержка Подряд</w:t>
      </w:r>
      <w:r w:rsidR="00050E16" w:rsidRPr="00F52D42">
        <w:rPr>
          <w:sz w:val="22"/>
          <w:szCs w:val="22"/>
        </w:rPr>
        <w:t xml:space="preserve">чиком начала производства работ, после выполнения п. 4.1. , </w:t>
      </w:r>
      <w:r w:rsidR="00872245" w:rsidRPr="00F52D42">
        <w:rPr>
          <w:sz w:val="22"/>
          <w:szCs w:val="22"/>
        </w:rPr>
        <w:t>более чем на</w:t>
      </w:r>
      <w:r w:rsidR="006E77DD">
        <w:rPr>
          <w:sz w:val="22"/>
          <w:szCs w:val="22"/>
        </w:rPr>
        <w:t xml:space="preserve">____________ </w:t>
      </w:r>
      <w:r w:rsidR="00872245" w:rsidRPr="00F52D42">
        <w:rPr>
          <w:sz w:val="22"/>
          <w:szCs w:val="22"/>
        </w:rPr>
        <w:t>рабочих дней</w:t>
      </w:r>
      <w:r w:rsidR="00C53271" w:rsidRPr="00F52D42">
        <w:rPr>
          <w:sz w:val="22"/>
          <w:szCs w:val="22"/>
        </w:rPr>
        <w:t>, не зависящим от Заказчика;</w:t>
      </w:r>
    </w:p>
    <w:p w:rsidR="004C6C01" w:rsidRPr="00F52D42" w:rsidRDefault="00F93675" w:rsidP="00F7633D">
      <w:pPr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4C6C01" w:rsidRPr="00F52D42">
        <w:rPr>
          <w:sz w:val="22"/>
          <w:szCs w:val="22"/>
          <w:lang w:eastAsia="ru-RU"/>
        </w:rPr>
        <w:t>Настоящий договор может быть расторгнут в иных случаях, предусмотренных действующим законодательством РФ.</w:t>
      </w:r>
    </w:p>
    <w:p w:rsidR="00174E69" w:rsidRPr="00F52D42" w:rsidRDefault="009C3FD1" w:rsidP="009C3FD1">
      <w:pPr>
        <w:tabs>
          <w:tab w:val="left" w:pos="567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9.4</w:t>
      </w:r>
      <w:r w:rsidR="0026388B">
        <w:rPr>
          <w:sz w:val="22"/>
          <w:szCs w:val="22"/>
        </w:rPr>
        <w:t>.</w:t>
      </w:r>
      <w:r w:rsidR="0026388B">
        <w:rPr>
          <w:sz w:val="22"/>
          <w:szCs w:val="22"/>
        </w:rPr>
        <w:tab/>
      </w:r>
      <w:r w:rsidR="00174E69" w:rsidRPr="00F52D42">
        <w:rPr>
          <w:sz w:val="22"/>
          <w:szCs w:val="22"/>
        </w:rPr>
        <w:t>Подрядчик гарантирует, что в течени</w:t>
      </w:r>
      <w:r w:rsidR="005C3705" w:rsidRPr="00F52D42">
        <w:rPr>
          <w:sz w:val="22"/>
          <w:szCs w:val="22"/>
        </w:rPr>
        <w:t>е</w:t>
      </w:r>
      <w:r w:rsidR="00174E69" w:rsidRPr="00F52D42">
        <w:rPr>
          <w:sz w:val="22"/>
          <w:szCs w:val="22"/>
        </w:rPr>
        <w:t xml:space="preserve"> гарантийного срока, оптические, электрические, конструктивные и иные параметры и технические характеристики принятого объекта будут соответствовать нормам</w:t>
      </w:r>
      <w:r w:rsidR="00BF728D" w:rsidRPr="00F52D42">
        <w:rPr>
          <w:sz w:val="22"/>
          <w:szCs w:val="22"/>
        </w:rPr>
        <w:t>,</w:t>
      </w:r>
      <w:r w:rsidR="00174E69" w:rsidRPr="00F52D42">
        <w:rPr>
          <w:sz w:val="22"/>
          <w:szCs w:val="22"/>
        </w:rPr>
        <w:t xml:space="preserve"> обеспечивающим бесперебойное и качественное предоставление услуг потребителю.</w:t>
      </w:r>
    </w:p>
    <w:p w:rsidR="00877911" w:rsidRPr="00F52D42" w:rsidRDefault="0026388B" w:rsidP="009C3FD1">
      <w:pPr>
        <w:tabs>
          <w:tab w:val="left" w:pos="567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</w:t>
      </w:r>
      <w:r w:rsidR="009C3FD1">
        <w:rPr>
          <w:sz w:val="22"/>
          <w:szCs w:val="22"/>
        </w:rPr>
        <w:t>5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="00877911" w:rsidRPr="00F52D42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52D42">
        <w:rPr>
          <w:sz w:val="22"/>
          <w:szCs w:val="22"/>
        </w:rPr>
        <w:t>, за которые отвечает Подрядчик</w:t>
      </w:r>
      <w:r w:rsidR="00925E6E" w:rsidRPr="00F52D42">
        <w:rPr>
          <w:sz w:val="22"/>
          <w:szCs w:val="22"/>
        </w:rPr>
        <w:t>.</w:t>
      </w:r>
    </w:p>
    <w:p w:rsidR="00C53271" w:rsidRPr="00F52D42" w:rsidRDefault="0026388B" w:rsidP="009C3FD1">
      <w:pPr>
        <w:tabs>
          <w:tab w:val="left" w:pos="567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</w:t>
      </w:r>
      <w:r w:rsidR="009C3FD1">
        <w:rPr>
          <w:sz w:val="22"/>
          <w:szCs w:val="22"/>
        </w:rPr>
        <w:t>6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52D42">
        <w:rPr>
          <w:sz w:val="22"/>
          <w:szCs w:val="22"/>
        </w:rPr>
        <w:t>вине Подрядчика.</w:t>
      </w:r>
    </w:p>
    <w:p w:rsidR="00A0389A" w:rsidRPr="00F52D42" w:rsidRDefault="0026388B" w:rsidP="009C3FD1">
      <w:pPr>
        <w:tabs>
          <w:tab w:val="left" w:pos="567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</w:t>
      </w:r>
      <w:r w:rsidR="009C3FD1">
        <w:rPr>
          <w:sz w:val="22"/>
          <w:szCs w:val="22"/>
        </w:rPr>
        <w:t>7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52D42">
        <w:rPr>
          <w:sz w:val="22"/>
          <w:szCs w:val="22"/>
        </w:rPr>
        <w:t xml:space="preserve"> обеими </w:t>
      </w:r>
      <w:r w:rsidR="0078088D" w:rsidRPr="00F52D42">
        <w:rPr>
          <w:sz w:val="22"/>
          <w:szCs w:val="22"/>
        </w:rPr>
        <w:t>С</w:t>
      </w:r>
      <w:r w:rsidR="004B4AD3" w:rsidRPr="00F52D42">
        <w:rPr>
          <w:sz w:val="22"/>
          <w:szCs w:val="22"/>
        </w:rPr>
        <w:t>торонами</w:t>
      </w:r>
      <w:r w:rsidR="00C53271" w:rsidRPr="00F52D42">
        <w:rPr>
          <w:sz w:val="22"/>
          <w:szCs w:val="22"/>
        </w:rPr>
        <w:t xml:space="preserve"> и действует до момента </w:t>
      </w:r>
      <w:r w:rsidR="002C417D" w:rsidRPr="00F52D42">
        <w:rPr>
          <w:sz w:val="22"/>
          <w:szCs w:val="22"/>
        </w:rPr>
        <w:t>исполнения Сторонами своих обяза</w:t>
      </w:r>
      <w:r w:rsidR="00563C63" w:rsidRPr="00F52D42">
        <w:rPr>
          <w:sz w:val="22"/>
          <w:szCs w:val="22"/>
        </w:rPr>
        <w:t xml:space="preserve">тельств </w:t>
      </w:r>
      <w:r w:rsidR="0078088D" w:rsidRPr="00F52D42">
        <w:rPr>
          <w:sz w:val="22"/>
          <w:szCs w:val="22"/>
        </w:rPr>
        <w:t>по</w:t>
      </w:r>
      <w:r w:rsidR="00563C63" w:rsidRPr="00F52D42">
        <w:rPr>
          <w:sz w:val="22"/>
          <w:szCs w:val="22"/>
        </w:rPr>
        <w:t xml:space="preserve"> договору.</w:t>
      </w:r>
    </w:p>
    <w:p w:rsidR="00C53271" w:rsidRPr="00F52D42" w:rsidRDefault="0026388B" w:rsidP="009C3FD1">
      <w:pPr>
        <w:tabs>
          <w:tab w:val="left" w:pos="567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</w:t>
      </w:r>
      <w:r w:rsidR="009C3FD1">
        <w:rPr>
          <w:sz w:val="22"/>
          <w:szCs w:val="22"/>
        </w:rPr>
        <w:t>8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="00A0389A" w:rsidRPr="00F52D42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52D42">
        <w:rPr>
          <w:sz w:val="22"/>
          <w:szCs w:val="22"/>
        </w:rPr>
        <w:t>Г</w:t>
      </w:r>
      <w:r w:rsidR="00A0389A" w:rsidRPr="00F52D42">
        <w:rPr>
          <w:sz w:val="22"/>
          <w:szCs w:val="22"/>
        </w:rPr>
        <w:t>К</w:t>
      </w:r>
      <w:r w:rsidR="009C3FD1">
        <w:rPr>
          <w:sz w:val="22"/>
          <w:szCs w:val="22"/>
        </w:rPr>
        <w:t xml:space="preserve"> </w:t>
      </w:r>
      <w:r w:rsidR="00A0389A" w:rsidRPr="00F52D42">
        <w:rPr>
          <w:sz w:val="22"/>
          <w:szCs w:val="22"/>
        </w:rPr>
        <w:t>РФ и другими нормативными документами РФ.</w:t>
      </w:r>
    </w:p>
    <w:p w:rsidR="005452A9" w:rsidRPr="008C7C08" w:rsidRDefault="005452A9" w:rsidP="005452A9">
      <w:p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8C7C08">
        <w:rPr>
          <w:sz w:val="22"/>
          <w:szCs w:val="22"/>
        </w:rPr>
        <w:t>Ю</w:t>
      </w:r>
      <w:r>
        <w:rPr>
          <w:sz w:val="22"/>
          <w:szCs w:val="22"/>
        </w:rPr>
        <w:t>РИДИЧЕСКИЕ АДРЕСА И БАНКОВСКИЕ РЕКВИЗИТЫ СТОРОН</w:t>
      </w:r>
      <w:r w:rsidRPr="008C7C08">
        <w:rPr>
          <w:sz w:val="22"/>
          <w:szCs w:val="22"/>
        </w:rPr>
        <w:t>:</w:t>
      </w:r>
    </w:p>
    <w:p w:rsidR="005452A9" w:rsidRPr="0038290F" w:rsidRDefault="005452A9" w:rsidP="005452A9">
      <w:pPr>
        <w:ind w:right="-3"/>
        <w:jc w:val="both"/>
        <w:outlineLvl w:val="0"/>
        <w:rPr>
          <w:b/>
        </w:rPr>
      </w:pPr>
      <w:r w:rsidRPr="0038290F">
        <w:rPr>
          <w:b/>
        </w:rPr>
        <w:t>От Заказчика:</w:t>
      </w:r>
    </w:p>
    <w:p w:rsidR="006E77DD" w:rsidRDefault="006E77DD" w:rsidP="005452A9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38290F" w:rsidRDefault="005452A9" w:rsidP="005452A9">
      <w:pPr>
        <w:ind w:right="-3"/>
        <w:jc w:val="both"/>
        <w:rPr>
          <w:b/>
        </w:rPr>
      </w:pPr>
      <w:r w:rsidRPr="0038290F">
        <w:rPr>
          <w:b/>
        </w:rPr>
        <w:t>От Подрядчика:</w:t>
      </w:r>
    </w:p>
    <w:p w:rsidR="00DC0C3E" w:rsidRDefault="00DC0C3E" w:rsidP="005452A9">
      <w:pPr>
        <w:ind w:right="-3"/>
        <w:jc w:val="both"/>
        <w:outlineLvl w:val="0"/>
        <w:rPr>
          <w:sz w:val="22"/>
          <w:szCs w:val="22"/>
        </w:rPr>
      </w:pPr>
    </w:p>
    <w:p w:rsidR="006E77DD" w:rsidRDefault="006E77DD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6E77DD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 xml:space="preserve">__________ / </w:t>
            </w:r>
            <w:r w:rsidR="006E77DD">
              <w:rPr>
                <w:sz w:val="22"/>
                <w:szCs w:val="22"/>
              </w:rPr>
              <w:t>_________________</w:t>
            </w:r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6E77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6E77DD">
              <w:rPr>
                <w:sz w:val="22"/>
                <w:szCs w:val="22"/>
              </w:rPr>
              <w:t>______________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BD2AE2" w:rsidRPr="00BD2AE2" w:rsidRDefault="00BD2AE2" w:rsidP="006E77DD">
      <w:pPr>
        <w:ind w:right="-3"/>
        <w:jc w:val="right"/>
      </w:pPr>
    </w:p>
    <w:sectPr w:rsidR="00BD2AE2" w:rsidRPr="00BD2AE2" w:rsidSect="00F52D42">
      <w:footerReference w:type="default" r:id="rId8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801" w:rsidRDefault="00E36801">
      <w:r>
        <w:separator/>
      </w:r>
    </w:p>
  </w:endnote>
  <w:endnote w:type="continuationSeparator" w:id="1">
    <w:p w:rsidR="00E36801" w:rsidRDefault="00E368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F5" w:rsidRDefault="00776091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8311A7">
      <w:rPr>
        <w:noProof/>
      </w:rPr>
      <w:t>3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801" w:rsidRDefault="00E36801">
      <w:r>
        <w:separator/>
      </w:r>
    </w:p>
  </w:footnote>
  <w:footnote w:type="continuationSeparator" w:id="1">
    <w:p w:rsidR="00E36801" w:rsidRDefault="00E368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5BD096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19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0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2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4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8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7"/>
  </w:num>
  <w:num w:numId="12">
    <w:abstractNumId w:val="28"/>
  </w:num>
  <w:num w:numId="13">
    <w:abstractNumId w:val="19"/>
  </w:num>
  <w:num w:numId="14">
    <w:abstractNumId w:val="23"/>
  </w:num>
  <w:num w:numId="15">
    <w:abstractNumId w:val="18"/>
  </w:num>
  <w:num w:numId="16">
    <w:abstractNumId w:val="27"/>
  </w:num>
  <w:num w:numId="17">
    <w:abstractNumId w:val="16"/>
  </w:num>
  <w:num w:numId="18">
    <w:abstractNumId w:val="21"/>
  </w:num>
  <w:num w:numId="19">
    <w:abstractNumId w:val="12"/>
  </w:num>
  <w:num w:numId="20">
    <w:abstractNumId w:val="22"/>
  </w:num>
  <w:num w:numId="21">
    <w:abstractNumId w:val="25"/>
  </w:num>
  <w:num w:numId="22">
    <w:abstractNumId w:val="26"/>
  </w:num>
  <w:num w:numId="23">
    <w:abstractNumId w:val="13"/>
  </w:num>
  <w:num w:numId="24">
    <w:abstractNumId w:val="24"/>
  </w:num>
  <w:num w:numId="25">
    <w:abstractNumId w:val="14"/>
  </w:num>
  <w:num w:numId="26">
    <w:abstractNumId w:val="15"/>
  </w:num>
  <w:num w:numId="27">
    <w:abstractNumId w:val="20"/>
  </w:num>
  <w:num w:numId="28">
    <w:abstractNumId w:val="10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806B0"/>
    <w:rsid w:val="00003421"/>
    <w:rsid w:val="0000546A"/>
    <w:rsid w:val="0002421D"/>
    <w:rsid w:val="000276CB"/>
    <w:rsid w:val="00036F40"/>
    <w:rsid w:val="00045326"/>
    <w:rsid w:val="00050E16"/>
    <w:rsid w:val="0005203C"/>
    <w:rsid w:val="00062751"/>
    <w:rsid w:val="00073828"/>
    <w:rsid w:val="000846C3"/>
    <w:rsid w:val="00086963"/>
    <w:rsid w:val="0009436C"/>
    <w:rsid w:val="00097D75"/>
    <w:rsid w:val="000A14E8"/>
    <w:rsid w:val="000A7651"/>
    <w:rsid w:val="000C6451"/>
    <w:rsid w:val="000D474E"/>
    <w:rsid w:val="000D5DD6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2A9C"/>
    <w:rsid w:val="001B2FAF"/>
    <w:rsid w:val="001D2E3F"/>
    <w:rsid w:val="001D3240"/>
    <w:rsid w:val="001D5BDF"/>
    <w:rsid w:val="001D696D"/>
    <w:rsid w:val="001D7FA4"/>
    <w:rsid w:val="001E4F57"/>
    <w:rsid w:val="001F08A0"/>
    <w:rsid w:val="001F1F56"/>
    <w:rsid w:val="0020350C"/>
    <w:rsid w:val="00212F3A"/>
    <w:rsid w:val="00217ED0"/>
    <w:rsid w:val="00226AC8"/>
    <w:rsid w:val="00227E88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90E4B"/>
    <w:rsid w:val="00294504"/>
    <w:rsid w:val="00297D4B"/>
    <w:rsid w:val="002A2449"/>
    <w:rsid w:val="002A26DA"/>
    <w:rsid w:val="002A3A22"/>
    <w:rsid w:val="002A68A2"/>
    <w:rsid w:val="002B1DAC"/>
    <w:rsid w:val="002B6F7B"/>
    <w:rsid w:val="002C32AE"/>
    <w:rsid w:val="002C417D"/>
    <w:rsid w:val="002D71D0"/>
    <w:rsid w:val="002E60A7"/>
    <w:rsid w:val="00304889"/>
    <w:rsid w:val="003073CC"/>
    <w:rsid w:val="00310A79"/>
    <w:rsid w:val="003139B7"/>
    <w:rsid w:val="00330D9D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B2C73"/>
    <w:rsid w:val="003B4DB1"/>
    <w:rsid w:val="003C1B0D"/>
    <w:rsid w:val="003C4682"/>
    <w:rsid w:val="003D18A9"/>
    <w:rsid w:val="003D5835"/>
    <w:rsid w:val="003E2223"/>
    <w:rsid w:val="003E5AE4"/>
    <w:rsid w:val="003E600D"/>
    <w:rsid w:val="003E72D1"/>
    <w:rsid w:val="003E733F"/>
    <w:rsid w:val="00403ACD"/>
    <w:rsid w:val="004153DA"/>
    <w:rsid w:val="00433D2C"/>
    <w:rsid w:val="0043458B"/>
    <w:rsid w:val="00447D86"/>
    <w:rsid w:val="00447E58"/>
    <w:rsid w:val="00452654"/>
    <w:rsid w:val="00455FD1"/>
    <w:rsid w:val="00476E61"/>
    <w:rsid w:val="00480B5A"/>
    <w:rsid w:val="00480EA7"/>
    <w:rsid w:val="0048169A"/>
    <w:rsid w:val="004868F6"/>
    <w:rsid w:val="004925C7"/>
    <w:rsid w:val="00493496"/>
    <w:rsid w:val="00497686"/>
    <w:rsid w:val="004A6E14"/>
    <w:rsid w:val="004B02B5"/>
    <w:rsid w:val="004B4AD3"/>
    <w:rsid w:val="004C6886"/>
    <w:rsid w:val="004C6C01"/>
    <w:rsid w:val="004D1B6C"/>
    <w:rsid w:val="004D60A4"/>
    <w:rsid w:val="004E59EF"/>
    <w:rsid w:val="00507136"/>
    <w:rsid w:val="0050751C"/>
    <w:rsid w:val="005177FB"/>
    <w:rsid w:val="00520B02"/>
    <w:rsid w:val="00525906"/>
    <w:rsid w:val="005302F4"/>
    <w:rsid w:val="005420F8"/>
    <w:rsid w:val="005452A9"/>
    <w:rsid w:val="005524E2"/>
    <w:rsid w:val="00555995"/>
    <w:rsid w:val="00563C63"/>
    <w:rsid w:val="00564508"/>
    <w:rsid w:val="00567729"/>
    <w:rsid w:val="005763F5"/>
    <w:rsid w:val="00576691"/>
    <w:rsid w:val="00586A75"/>
    <w:rsid w:val="00592724"/>
    <w:rsid w:val="00596691"/>
    <w:rsid w:val="005A7814"/>
    <w:rsid w:val="005B208C"/>
    <w:rsid w:val="005B32F8"/>
    <w:rsid w:val="005C095B"/>
    <w:rsid w:val="005C3705"/>
    <w:rsid w:val="005C4F1A"/>
    <w:rsid w:val="005C72C2"/>
    <w:rsid w:val="005D64E8"/>
    <w:rsid w:val="005D65ED"/>
    <w:rsid w:val="005F1325"/>
    <w:rsid w:val="005F4C8A"/>
    <w:rsid w:val="00605651"/>
    <w:rsid w:val="00620695"/>
    <w:rsid w:val="00623A76"/>
    <w:rsid w:val="00624D4F"/>
    <w:rsid w:val="00625BD4"/>
    <w:rsid w:val="00632053"/>
    <w:rsid w:val="00633340"/>
    <w:rsid w:val="0064219B"/>
    <w:rsid w:val="00646D23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B315B"/>
    <w:rsid w:val="006C7458"/>
    <w:rsid w:val="006D56CB"/>
    <w:rsid w:val="006D7D1D"/>
    <w:rsid w:val="006E0394"/>
    <w:rsid w:val="006E77DD"/>
    <w:rsid w:val="006F14BD"/>
    <w:rsid w:val="006F1EBC"/>
    <w:rsid w:val="006F26B1"/>
    <w:rsid w:val="006F7B82"/>
    <w:rsid w:val="00701F44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7FBF"/>
    <w:rsid w:val="00751932"/>
    <w:rsid w:val="007530CE"/>
    <w:rsid w:val="0076282F"/>
    <w:rsid w:val="007636CC"/>
    <w:rsid w:val="00765DBF"/>
    <w:rsid w:val="00767B11"/>
    <w:rsid w:val="00776091"/>
    <w:rsid w:val="0078088D"/>
    <w:rsid w:val="0079329A"/>
    <w:rsid w:val="00796C03"/>
    <w:rsid w:val="00797617"/>
    <w:rsid w:val="007A41BD"/>
    <w:rsid w:val="007B6668"/>
    <w:rsid w:val="007B6C68"/>
    <w:rsid w:val="007C3773"/>
    <w:rsid w:val="007C4B31"/>
    <w:rsid w:val="007D0519"/>
    <w:rsid w:val="007D06A7"/>
    <w:rsid w:val="007D4E7C"/>
    <w:rsid w:val="007D512D"/>
    <w:rsid w:val="007E2F7F"/>
    <w:rsid w:val="007E3CFA"/>
    <w:rsid w:val="007F2A34"/>
    <w:rsid w:val="007F40FA"/>
    <w:rsid w:val="00815512"/>
    <w:rsid w:val="00815781"/>
    <w:rsid w:val="0081756C"/>
    <w:rsid w:val="00822A00"/>
    <w:rsid w:val="00822A5C"/>
    <w:rsid w:val="0082335B"/>
    <w:rsid w:val="008240EC"/>
    <w:rsid w:val="00824E22"/>
    <w:rsid w:val="008311A7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C0EC5"/>
    <w:rsid w:val="008D489F"/>
    <w:rsid w:val="008F5625"/>
    <w:rsid w:val="00901379"/>
    <w:rsid w:val="00906E6C"/>
    <w:rsid w:val="0091363C"/>
    <w:rsid w:val="00915120"/>
    <w:rsid w:val="00921CFA"/>
    <w:rsid w:val="00925E6E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85F04"/>
    <w:rsid w:val="0099072A"/>
    <w:rsid w:val="009910F0"/>
    <w:rsid w:val="00991E5D"/>
    <w:rsid w:val="009A3106"/>
    <w:rsid w:val="009C12B5"/>
    <w:rsid w:val="009C374D"/>
    <w:rsid w:val="009C3FD1"/>
    <w:rsid w:val="009D7313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31A7"/>
    <w:rsid w:val="00A67134"/>
    <w:rsid w:val="00A86821"/>
    <w:rsid w:val="00A86ABB"/>
    <w:rsid w:val="00A97BEF"/>
    <w:rsid w:val="00AA46A3"/>
    <w:rsid w:val="00AB1B21"/>
    <w:rsid w:val="00AB4309"/>
    <w:rsid w:val="00AC1A15"/>
    <w:rsid w:val="00AC5BB6"/>
    <w:rsid w:val="00AC66B9"/>
    <w:rsid w:val="00AD6E22"/>
    <w:rsid w:val="00AE4B37"/>
    <w:rsid w:val="00AF0B92"/>
    <w:rsid w:val="00AF2A45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94011"/>
    <w:rsid w:val="00BA1B4E"/>
    <w:rsid w:val="00BA3C1C"/>
    <w:rsid w:val="00BA6A98"/>
    <w:rsid w:val="00BD1D70"/>
    <w:rsid w:val="00BD2AE2"/>
    <w:rsid w:val="00BD441B"/>
    <w:rsid w:val="00BD5340"/>
    <w:rsid w:val="00BD7BF8"/>
    <w:rsid w:val="00BE1FEF"/>
    <w:rsid w:val="00BE3DFB"/>
    <w:rsid w:val="00BE4F7C"/>
    <w:rsid w:val="00BF728D"/>
    <w:rsid w:val="00C035AF"/>
    <w:rsid w:val="00C10335"/>
    <w:rsid w:val="00C17BA0"/>
    <w:rsid w:val="00C2186F"/>
    <w:rsid w:val="00C25EDD"/>
    <w:rsid w:val="00C26D54"/>
    <w:rsid w:val="00C3662D"/>
    <w:rsid w:val="00C41CD7"/>
    <w:rsid w:val="00C50031"/>
    <w:rsid w:val="00C53271"/>
    <w:rsid w:val="00C6473B"/>
    <w:rsid w:val="00C6500D"/>
    <w:rsid w:val="00C70E8F"/>
    <w:rsid w:val="00C75F39"/>
    <w:rsid w:val="00C81E33"/>
    <w:rsid w:val="00C87617"/>
    <w:rsid w:val="00CB688E"/>
    <w:rsid w:val="00CB6A6D"/>
    <w:rsid w:val="00CB7806"/>
    <w:rsid w:val="00CC50AA"/>
    <w:rsid w:val="00CD6142"/>
    <w:rsid w:val="00CD7374"/>
    <w:rsid w:val="00CE3A1C"/>
    <w:rsid w:val="00CE5578"/>
    <w:rsid w:val="00CF11BA"/>
    <w:rsid w:val="00CF71F9"/>
    <w:rsid w:val="00D0530D"/>
    <w:rsid w:val="00D06973"/>
    <w:rsid w:val="00D23E91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7DD6"/>
    <w:rsid w:val="00D84EF6"/>
    <w:rsid w:val="00D96E90"/>
    <w:rsid w:val="00DA47D1"/>
    <w:rsid w:val="00DB2487"/>
    <w:rsid w:val="00DC04F1"/>
    <w:rsid w:val="00DC0C3E"/>
    <w:rsid w:val="00DC1119"/>
    <w:rsid w:val="00DD28F6"/>
    <w:rsid w:val="00DE1DD9"/>
    <w:rsid w:val="00DF4DF7"/>
    <w:rsid w:val="00E01DE6"/>
    <w:rsid w:val="00E05037"/>
    <w:rsid w:val="00E131C3"/>
    <w:rsid w:val="00E34786"/>
    <w:rsid w:val="00E36801"/>
    <w:rsid w:val="00E40A8C"/>
    <w:rsid w:val="00E464CE"/>
    <w:rsid w:val="00E47686"/>
    <w:rsid w:val="00E65297"/>
    <w:rsid w:val="00E66928"/>
    <w:rsid w:val="00E70512"/>
    <w:rsid w:val="00E725CB"/>
    <w:rsid w:val="00E8383B"/>
    <w:rsid w:val="00E8798E"/>
    <w:rsid w:val="00EA3A7D"/>
    <w:rsid w:val="00EB29B0"/>
    <w:rsid w:val="00EB2E87"/>
    <w:rsid w:val="00EB2EAC"/>
    <w:rsid w:val="00EB4C33"/>
    <w:rsid w:val="00EC0D76"/>
    <w:rsid w:val="00EC1F60"/>
    <w:rsid w:val="00EC27E2"/>
    <w:rsid w:val="00EC6675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56BB"/>
    <w:rsid w:val="00F46A98"/>
    <w:rsid w:val="00F52D42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C12A6"/>
    <w:rsid w:val="00FC4D10"/>
    <w:rsid w:val="00FC79DE"/>
    <w:rsid w:val="00FD20FB"/>
    <w:rsid w:val="00FD48FE"/>
    <w:rsid w:val="00FD6EE6"/>
    <w:rsid w:val="00FE0B9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77FB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5177FB"/>
    <w:rPr>
      <w:rFonts w:ascii="Wingdings" w:hAnsi="Wingdings"/>
    </w:rPr>
  </w:style>
  <w:style w:type="character" w:customStyle="1" w:styleId="WW8Num11z0">
    <w:name w:val="WW8Num11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5177FB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5177FB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5177FB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5177FB"/>
  </w:style>
  <w:style w:type="character" w:styleId="a3">
    <w:name w:val="page number"/>
    <w:basedOn w:val="1"/>
    <w:rsid w:val="005177FB"/>
  </w:style>
  <w:style w:type="paragraph" w:customStyle="1" w:styleId="a4">
    <w:name w:val="Заголовок"/>
    <w:basedOn w:val="a"/>
    <w:next w:val="a5"/>
    <w:rsid w:val="005177F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5177FB"/>
    <w:pPr>
      <w:ind w:right="-483"/>
    </w:pPr>
    <w:rPr>
      <w:sz w:val="22"/>
    </w:rPr>
  </w:style>
  <w:style w:type="paragraph" w:styleId="a6">
    <w:name w:val="List"/>
    <w:basedOn w:val="a5"/>
    <w:rsid w:val="005177FB"/>
    <w:rPr>
      <w:rFonts w:cs="Tahoma"/>
    </w:rPr>
  </w:style>
  <w:style w:type="paragraph" w:customStyle="1" w:styleId="10">
    <w:name w:val="Название1"/>
    <w:basedOn w:val="a"/>
    <w:rsid w:val="005177F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5177FB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5177FB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5177FB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5177FB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5177FB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46D5-75A2-4995-A530-87BCF2E79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1391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9307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e.farrahova</cp:lastModifiedBy>
  <cp:revision>4</cp:revision>
  <cp:lastPrinted>2012-06-20T08:33:00Z</cp:lastPrinted>
  <dcterms:created xsi:type="dcterms:W3CDTF">2012-06-26T11:17:00Z</dcterms:created>
  <dcterms:modified xsi:type="dcterms:W3CDTF">2013-05-31T04:56:00Z</dcterms:modified>
</cp:coreProperties>
</file>